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492" w:rsidRPr="00E5558C" w:rsidRDefault="00D05080" w:rsidP="00E5558C">
      <w:pPr>
        <w:pStyle w:val="BodyTex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5</w:t>
      </w:r>
      <w:r w:rsidR="009A2492">
        <w:rPr>
          <w:rFonts w:ascii="Calibri" w:hAnsi="Calibri"/>
          <w:b/>
          <w:bCs/>
          <w:sz w:val="28"/>
          <w:szCs w:val="28"/>
        </w:rPr>
        <w:t>.</w:t>
      </w:r>
      <w:r w:rsidR="009E4DA3">
        <w:rPr>
          <w:rFonts w:ascii="Calibri" w:hAnsi="Calibri"/>
          <w:b/>
          <w:bCs/>
          <w:sz w:val="28"/>
          <w:szCs w:val="28"/>
        </w:rPr>
        <w:t>2</w:t>
      </w:r>
      <w:r w:rsidR="009A2492">
        <w:rPr>
          <w:rFonts w:ascii="Calibri" w:hAnsi="Calibri"/>
          <w:b/>
          <w:bCs/>
          <w:sz w:val="28"/>
          <w:szCs w:val="28"/>
        </w:rPr>
        <w:t xml:space="preserve"> </w:t>
      </w:r>
      <w:r w:rsidR="00B84567" w:rsidRPr="00B84567">
        <w:rPr>
          <w:rFonts w:ascii="Calibri" w:hAnsi="Calibri"/>
          <w:b/>
          <w:bCs/>
          <w:sz w:val="28"/>
          <w:szCs w:val="28"/>
        </w:rPr>
        <w:t xml:space="preserve">PROJEKAT STABILNIH INSTALACIJA DOJAVE POŽARA </w:t>
      </w:r>
      <w:r w:rsidR="00E5558C">
        <w:rPr>
          <w:rFonts w:ascii="Calibri" w:hAnsi="Calibri"/>
          <w:b/>
          <w:bCs/>
          <w:sz w:val="28"/>
          <w:szCs w:val="28"/>
        </w:rPr>
        <w:t xml:space="preserve">I DETEKCIJE GASA </w:t>
      </w:r>
      <w:r w:rsidR="00B84567" w:rsidRPr="00B84567">
        <w:rPr>
          <w:rFonts w:ascii="Calibri" w:hAnsi="Calibri"/>
          <w:b/>
          <w:bCs/>
          <w:sz w:val="28"/>
          <w:szCs w:val="28"/>
        </w:rPr>
        <w:t xml:space="preserve">ZA REKONSTRUKCIJU OBJEKTA </w:t>
      </w:r>
      <w:r w:rsidR="00E5558C" w:rsidRPr="00E5558C">
        <w:rPr>
          <w:rFonts w:ascii="Calibri" w:hAnsi="Calibri"/>
          <w:b/>
          <w:bCs/>
          <w:sz w:val="28"/>
          <w:szCs w:val="28"/>
        </w:rPr>
        <w:t>ENERGETSKI BLOK O-174, CENTRALNA KOTLARNICA</w:t>
      </w:r>
    </w:p>
    <w:p w:rsidR="009A2492" w:rsidRDefault="009A2492" w:rsidP="009A2492">
      <w:pPr>
        <w:rPr>
          <w:rFonts w:ascii="Calibri" w:hAnsi="Calibri"/>
        </w:rPr>
      </w:pPr>
    </w:p>
    <w:p w:rsidR="009A2492" w:rsidRDefault="009A2492" w:rsidP="009A2492">
      <w:pPr>
        <w:rPr>
          <w:rFonts w:ascii="Calibri" w:hAnsi="Calibri"/>
        </w:rPr>
      </w:pPr>
    </w:p>
    <w:p w:rsidR="00B84567" w:rsidRPr="00B84567" w:rsidRDefault="009A2492" w:rsidP="00B84567">
      <w:pPr>
        <w:rPr>
          <w:rFonts w:ascii="Calibri" w:hAnsi="Calibri"/>
          <w:b/>
          <w:bCs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Investitor</w:t>
      </w:r>
      <w:proofErr w:type="spellEnd"/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proofErr w:type="gramStart"/>
      <w:r w:rsidR="00B84567" w:rsidRPr="00B84567">
        <w:rPr>
          <w:rFonts w:ascii="Calibri" w:hAnsi="Calibri"/>
          <w:b/>
          <w:bCs/>
          <w:sz w:val="22"/>
          <w:szCs w:val="22"/>
        </w:rPr>
        <w:t>HK ,,</w:t>
      </w:r>
      <w:proofErr w:type="spellStart"/>
      <w:r w:rsidR="00B84567" w:rsidRPr="00B84567">
        <w:rPr>
          <w:rFonts w:ascii="Calibri" w:hAnsi="Calibri"/>
          <w:b/>
          <w:bCs/>
          <w:sz w:val="22"/>
          <w:szCs w:val="22"/>
        </w:rPr>
        <w:t>Krušik</w:t>
      </w:r>
      <w:proofErr w:type="spellEnd"/>
      <w:proofErr w:type="gramEnd"/>
      <w:r w:rsidR="00B84567" w:rsidRPr="00B84567">
        <w:rPr>
          <w:rFonts w:ascii="Calibri" w:hAnsi="Calibri"/>
          <w:b/>
          <w:bCs/>
          <w:sz w:val="22"/>
          <w:szCs w:val="22"/>
        </w:rPr>
        <w:t xml:space="preserve">'' </w:t>
      </w:r>
      <w:proofErr w:type="spellStart"/>
      <w:r w:rsidR="00B84567" w:rsidRPr="00B84567">
        <w:rPr>
          <w:rFonts w:ascii="Calibri" w:hAnsi="Calibri"/>
          <w:b/>
          <w:bCs/>
          <w:sz w:val="22"/>
          <w:szCs w:val="22"/>
        </w:rPr>
        <w:t>a.d.</w:t>
      </w:r>
      <w:proofErr w:type="spellEnd"/>
    </w:p>
    <w:p w:rsidR="009A2492" w:rsidRDefault="00B84567" w:rsidP="00B84567">
      <w:pPr>
        <w:rPr>
          <w:rFonts w:ascii="Calibri" w:hAnsi="Calibri"/>
          <w:b/>
          <w:sz w:val="22"/>
          <w:szCs w:val="22"/>
        </w:rPr>
      </w:pPr>
      <w:r w:rsidRPr="00B84567">
        <w:rPr>
          <w:rFonts w:ascii="Calibri" w:hAnsi="Calibri"/>
          <w:b/>
          <w:bCs/>
          <w:sz w:val="22"/>
          <w:szCs w:val="22"/>
        </w:rPr>
        <w:tab/>
      </w:r>
      <w:r w:rsidRPr="00B84567"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ab/>
      </w:r>
      <w:proofErr w:type="spellStart"/>
      <w:r w:rsidRPr="00B84567">
        <w:rPr>
          <w:rFonts w:ascii="Calibri" w:hAnsi="Calibri"/>
          <w:b/>
          <w:bCs/>
          <w:sz w:val="22"/>
          <w:szCs w:val="22"/>
        </w:rPr>
        <w:t>Vladike</w:t>
      </w:r>
      <w:proofErr w:type="spellEnd"/>
      <w:r w:rsidRPr="00B84567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B84567">
        <w:rPr>
          <w:rFonts w:ascii="Calibri" w:hAnsi="Calibri"/>
          <w:b/>
          <w:bCs/>
          <w:sz w:val="22"/>
          <w:szCs w:val="22"/>
        </w:rPr>
        <w:t>Nikolaja</w:t>
      </w:r>
      <w:proofErr w:type="spellEnd"/>
      <w:r w:rsidRPr="00B84567">
        <w:rPr>
          <w:rFonts w:ascii="Calibri" w:hAnsi="Calibri"/>
          <w:b/>
          <w:bCs/>
          <w:sz w:val="22"/>
          <w:szCs w:val="22"/>
        </w:rPr>
        <w:t xml:space="preserve"> 59, 14 000 </w:t>
      </w:r>
      <w:proofErr w:type="spellStart"/>
      <w:r w:rsidRPr="00B84567">
        <w:rPr>
          <w:rFonts w:ascii="Calibri" w:hAnsi="Calibri"/>
          <w:b/>
          <w:bCs/>
          <w:sz w:val="22"/>
          <w:szCs w:val="22"/>
        </w:rPr>
        <w:t>Valјevo</w:t>
      </w:r>
      <w:proofErr w:type="spellEnd"/>
    </w:p>
    <w:p w:rsidR="009A2492" w:rsidRDefault="009A2492" w:rsidP="009A2492">
      <w:pPr>
        <w:spacing w:line="228" w:lineRule="auto"/>
        <w:rPr>
          <w:rFonts w:ascii="Calibri" w:hAnsi="Calibri"/>
          <w:b/>
          <w:sz w:val="22"/>
          <w:szCs w:val="22"/>
        </w:rPr>
      </w:pPr>
    </w:p>
    <w:p w:rsidR="004D204D" w:rsidRPr="004D204D" w:rsidRDefault="009A2492" w:rsidP="004D204D">
      <w:pPr>
        <w:spacing w:line="228" w:lineRule="auto"/>
        <w:ind w:left="3600" w:hanging="3600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Objekat</w:t>
      </w:r>
      <w:proofErr w:type="spellEnd"/>
      <w:r>
        <w:rPr>
          <w:rFonts w:ascii="Calibri" w:hAnsi="Calibri"/>
          <w:sz w:val="22"/>
          <w:szCs w:val="22"/>
        </w:rPr>
        <w:t xml:space="preserve">: </w:t>
      </w:r>
      <w:r w:rsidR="004D204D">
        <w:rPr>
          <w:rFonts w:ascii="Calibri" w:hAnsi="Calibri"/>
          <w:b/>
          <w:sz w:val="22"/>
          <w:szCs w:val="22"/>
        </w:rPr>
        <w:tab/>
      </w:r>
      <w:r w:rsidR="004D204D">
        <w:rPr>
          <w:rFonts w:asciiTheme="minorHAnsi" w:hAnsiTheme="minorHAnsi" w:cstheme="minorHAnsi"/>
          <w:b/>
          <w:sz w:val="22"/>
          <w:szCs w:val="22"/>
        </w:rPr>
        <w:t>POMOĆNA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204D">
        <w:rPr>
          <w:rFonts w:asciiTheme="minorHAnsi" w:hAnsiTheme="minorHAnsi" w:cstheme="minorHAnsi"/>
          <w:b/>
          <w:sz w:val="22"/>
          <w:szCs w:val="22"/>
        </w:rPr>
        <w:t>ZGRADA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4D204D">
        <w:rPr>
          <w:rFonts w:asciiTheme="minorHAnsi" w:hAnsiTheme="minorHAnsi" w:cstheme="minorHAnsi"/>
          <w:b/>
          <w:sz w:val="22"/>
          <w:szCs w:val="22"/>
        </w:rPr>
        <w:t>DEO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4D204D">
        <w:rPr>
          <w:rFonts w:asciiTheme="minorHAnsi" w:hAnsiTheme="minorHAnsi" w:cstheme="minorHAnsi"/>
          <w:b/>
          <w:sz w:val="22"/>
          <w:szCs w:val="22"/>
        </w:rPr>
        <w:t>ENERGETSKI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204D">
        <w:rPr>
          <w:rFonts w:asciiTheme="minorHAnsi" w:hAnsiTheme="minorHAnsi" w:cstheme="minorHAnsi"/>
          <w:b/>
          <w:sz w:val="22"/>
          <w:szCs w:val="22"/>
        </w:rPr>
        <w:t>BLOK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204D">
        <w:rPr>
          <w:rFonts w:asciiTheme="minorHAnsi" w:hAnsiTheme="minorHAnsi" w:cstheme="minorHAnsi"/>
          <w:b/>
          <w:sz w:val="22"/>
          <w:szCs w:val="22"/>
        </w:rPr>
        <w:t>O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-174, </w:t>
      </w:r>
      <w:r w:rsidR="004D204D">
        <w:rPr>
          <w:rFonts w:asciiTheme="minorHAnsi" w:hAnsiTheme="minorHAnsi" w:cstheme="minorHAnsi"/>
          <w:b/>
          <w:sz w:val="22"/>
          <w:szCs w:val="22"/>
        </w:rPr>
        <w:t>CENTRALNA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204D">
        <w:rPr>
          <w:rFonts w:asciiTheme="minorHAnsi" w:hAnsiTheme="minorHAnsi" w:cstheme="minorHAnsi"/>
          <w:b/>
          <w:sz w:val="22"/>
          <w:szCs w:val="22"/>
        </w:rPr>
        <w:t>KOTLARNICA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D204D">
        <w:rPr>
          <w:rFonts w:asciiTheme="minorHAnsi" w:hAnsiTheme="minorHAnsi" w:cstheme="minorHAnsi"/>
          <w:b/>
          <w:sz w:val="22"/>
          <w:szCs w:val="22"/>
        </w:rPr>
        <w:t>PR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>+</w:t>
      </w:r>
      <w:r w:rsidR="004D204D">
        <w:rPr>
          <w:rFonts w:asciiTheme="minorHAnsi" w:hAnsiTheme="minorHAnsi" w:cstheme="minorHAnsi"/>
          <w:b/>
          <w:sz w:val="22"/>
          <w:szCs w:val="22"/>
        </w:rPr>
        <w:t>SP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204D">
        <w:rPr>
          <w:rFonts w:asciiTheme="minorHAnsi" w:hAnsiTheme="minorHAnsi" w:cstheme="minorHAnsi"/>
          <w:b/>
          <w:sz w:val="22"/>
          <w:szCs w:val="22"/>
        </w:rPr>
        <w:t>BROJ</w:t>
      </w:r>
      <w:r w:rsidR="004D204D" w:rsidRPr="004D204D">
        <w:rPr>
          <w:rFonts w:asciiTheme="minorHAnsi" w:hAnsiTheme="minorHAnsi" w:cstheme="minorHAnsi"/>
          <w:b/>
          <w:sz w:val="22"/>
          <w:szCs w:val="22"/>
        </w:rPr>
        <w:t xml:space="preserve"> 1</w:t>
      </w:r>
    </w:p>
    <w:p w:rsidR="004D204D" w:rsidRPr="004D204D" w:rsidRDefault="004D204D" w:rsidP="004D204D">
      <w:pPr>
        <w:spacing w:line="228" w:lineRule="auto"/>
        <w:rPr>
          <w:rFonts w:asciiTheme="minorHAnsi" w:hAnsiTheme="minorHAnsi" w:cstheme="minorHAnsi"/>
          <w:b/>
          <w:sz w:val="22"/>
          <w:szCs w:val="22"/>
        </w:rPr>
      </w:pPr>
      <w:r w:rsidRPr="004D204D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>KP</w:t>
      </w:r>
      <w:r w:rsidRPr="004D204D">
        <w:rPr>
          <w:rFonts w:asciiTheme="minorHAnsi" w:hAnsiTheme="minorHAnsi" w:cstheme="minorHAnsi"/>
          <w:b/>
          <w:sz w:val="22"/>
          <w:szCs w:val="22"/>
        </w:rPr>
        <w:t xml:space="preserve"> 698/7, </w:t>
      </w:r>
      <w:r>
        <w:rPr>
          <w:rFonts w:asciiTheme="minorHAnsi" w:hAnsiTheme="minorHAnsi" w:cstheme="minorHAnsi"/>
          <w:b/>
          <w:sz w:val="22"/>
          <w:szCs w:val="22"/>
        </w:rPr>
        <w:t>KP</w:t>
      </w:r>
      <w:r w:rsidRPr="004D204D">
        <w:rPr>
          <w:rFonts w:asciiTheme="minorHAnsi" w:hAnsiTheme="minorHAnsi" w:cstheme="minorHAnsi"/>
          <w:b/>
          <w:sz w:val="22"/>
          <w:szCs w:val="22"/>
        </w:rPr>
        <w:t xml:space="preserve"> 698/11, </w:t>
      </w:r>
      <w:r>
        <w:rPr>
          <w:rFonts w:asciiTheme="minorHAnsi" w:hAnsiTheme="minorHAnsi" w:cstheme="minorHAnsi"/>
          <w:b/>
          <w:sz w:val="22"/>
          <w:szCs w:val="22"/>
        </w:rPr>
        <w:t>KP</w:t>
      </w:r>
      <w:r w:rsidRPr="004D204D">
        <w:rPr>
          <w:rFonts w:asciiTheme="minorHAnsi" w:hAnsiTheme="minorHAnsi" w:cstheme="minorHAnsi"/>
          <w:b/>
          <w:sz w:val="22"/>
          <w:szCs w:val="22"/>
        </w:rPr>
        <w:t xml:space="preserve"> 698/2 </w:t>
      </w:r>
      <w:r>
        <w:rPr>
          <w:rFonts w:asciiTheme="minorHAnsi" w:hAnsiTheme="minorHAnsi" w:cstheme="minorHAnsi"/>
          <w:b/>
          <w:sz w:val="22"/>
          <w:szCs w:val="22"/>
        </w:rPr>
        <w:t>KO</w:t>
      </w:r>
      <w:r w:rsidRPr="004D204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Valјevo</w:t>
      </w:r>
      <w:proofErr w:type="spellEnd"/>
    </w:p>
    <w:p w:rsidR="009A2492" w:rsidRPr="003728E3" w:rsidRDefault="004D204D" w:rsidP="004D204D">
      <w:pPr>
        <w:spacing w:line="228" w:lineRule="auto"/>
        <w:rPr>
          <w:rFonts w:asciiTheme="minorHAnsi" w:hAnsiTheme="minorHAnsi" w:cstheme="minorHAnsi"/>
          <w:b/>
          <w:sz w:val="22"/>
          <w:szCs w:val="22"/>
        </w:rPr>
      </w:pPr>
      <w:r w:rsidRPr="004D204D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Vladike</w:t>
      </w:r>
      <w:proofErr w:type="spellEnd"/>
      <w:r w:rsidRPr="004D204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Nikolaja</w:t>
      </w:r>
      <w:proofErr w:type="spellEnd"/>
      <w:r w:rsidRPr="004D204D">
        <w:rPr>
          <w:rFonts w:asciiTheme="minorHAnsi" w:hAnsiTheme="minorHAnsi" w:cstheme="minorHAnsi"/>
          <w:b/>
          <w:sz w:val="22"/>
          <w:szCs w:val="22"/>
        </w:rPr>
        <w:t xml:space="preserve"> 59,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Valјevo</w:t>
      </w:r>
      <w:proofErr w:type="spellEnd"/>
    </w:p>
    <w:p w:rsidR="009A2492" w:rsidRPr="003728E3" w:rsidRDefault="009A2492" w:rsidP="009A2492">
      <w:pPr>
        <w:spacing w:line="0" w:lineRule="atLeast"/>
        <w:rPr>
          <w:rFonts w:asciiTheme="minorHAnsi" w:hAnsiTheme="minorHAnsi" w:cstheme="minorHAnsi"/>
          <w:b/>
          <w:sz w:val="22"/>
          <w:szCs w:val="22"/>
        </w:rPr>
      </w:pPr>
    </w:p>
    <w:p w:rsidR="008D666A" w:rsidRPr="004D204D" w:rsidRDefault="009A2492" w:rsidP="008D666A">
      <w:pPr>
        <w:spacing w:line="223" w:lineRule="atLeast"/>
        <w:rPr>
          <w:rFonts w:asciiTheme="minorHAnsi" w:hAnsiTheme="minorHAnsi" w:cstheme="minorHAnsi"/>
          <w:b/>
          <w:bCs/>
          <w:sz w:val="22"/>
          <w:szCs w:val="22"/>
          <w:lang w:val="sr-Latn-RS"/>
        </w:rPr>
      </w:pPr>
      <w:proofErr w:type="spellStart"/>
      <w:r w:rsidRPr="003728E3">
        <w:rPr>
          <w:rFonts w:asciiTheme="minorHAnsi" w:hAnsiTheme="minorHAnsi" w:cstheme="minorHAnsi"/>
          <w:sz w:val="22"/>
          <w:szCs w:val="22"/>
        </w:rPr>
        <w:t>Vrsta</w:t>
      </w:r>
      <w:proofErr w:type="spellEnd"/>
      <w:r w:rsidRPr="003728E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728E3">
        <w:rPr>
          <w:rFonts w:asciiTheme="minorHAnsi" w:hAnsiTheme="minorHAnsi" w:cstheme="minorHAnsi"/>
          <w:sz w:val="22"/>
          <w:szCs w:val="22"/>
        </w:rPr>
        <w:t>tehničke</w:t>
      </w:r>
      <w:proofErr w:type="spellEnd"/>
      <w:r w:rsidRPr="003728E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728E3">
        <w:rPr>
          <w:rFonts w:asciiTheme="minorHAnsi" w:hAnsiTheme="minorHAnsi" w:cstheme="minorHAnsi"/>
          <w:sz w:val="22"/>
          <w:szCs w:val="22"/>
        </w:rPr>
        <w:t>dokumentacije</w:t>
      </w:r>
      <w:proofErr w:type="spellEnd"/>
      <w:r w:rsidRPr="003728E3">
        <w:rPr>
          <w:rFonts w:asciiTheme="minorHAnsi" w:hAnsiTheme="minorHAnsi" w:cstheme="minorHAnsi"/>
          <w:sz w:val="22"/>
          <w:szCs w:val="22"/>
        </w:rPr>
        <w:t xml:space="preserve">:   </w:t>
      </w:r>
      <w:r w:rsidRPr="003728E3">
        <w:rPr>
          <w:rFonts w:asciiTheme="minorHAnsi" w:hAnsiTheme="minorHAnsi" w:cstheme="minorHAnsi"/>
          <w:sz w:val="22"/>
          <w:szCs w:val="22"/>
        </w:rPr>
        <w:tab/>
      </w:r>
      <w:r w:rsidRPr="003728E3">
        <w:rPr>
          <w:rFonts w:asciiTheme="minorHAnsi" w:hAnsiTheme="minorHAnsi" w:cstheme="minorHAnsi"/>
          <w:sz w:val="22"/>
          <w:szCs w:val="22"/>
        </w:rPr>
        <w:tab/>
      </w:r>
      <w:r w:rsidR="00B84567" w:rsidRPr="00B84567">
        <w:rPr>
          <w:rFonts w:asciiTheme="minorHAnsi" w:hAnsiTheme="minorHAnsi" w:cstheme="minorHAnsi"/>
          <w:b/>
          <w:bCs/>
          <w:sz w:val="22"/>
          <w:szCs w:val="22"/>
        </w:rPr>
        <w:t>ID</w:t>
      </w:r>
      <w:r w:rsidR="004D204D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B84567" w:rsidRPr="00B8456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B84567" w:rsidRPr="00B84567">
        <w:rPr>
          <w:rFonts w:asciiTheme="minorHAnsi" w:hAnsiTheme="minorHAnsi" w:cstheme="minorHAnsi"/>
          <w:b/>
          <w:bCs/>
          <w:sz w:val="22"/>
          <w:szCs w:val="22"/>
        </w:rPr>
        <w:t>Idejn</w:t>
      </w:r>
      <w:r w:rsidR="004D204D">
        <w:rPr>
          <w:rFonts w:asciiTheme="minorHAnsi" w:hAnsiTheme="minorHAnsi" w:cstheme="minorHAnsi"/>
          <w:b/>
          <w:bCs/>
          <w:sz w:val="22"/>
          <w:szCs w:val="22"/>
        </w:rPr>
        <w:t>o</w:t>
      </w:r>
      <w:proofErr w:type="spellEnd"/>
      <w:r w:rsidR="004D204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4D204D">
        <w:rPr>
          <w:rFonts w:asciiTheme="minorHAnsi" w:hAnsiTheme="minorHAnsi" w:cstheme="minorHAnsi"/>
          <w:b/>
          <w:bCs/>
          <w:sz w:val="22"/>
          <w:szCs w:val="22"/>
        </w:rPr>
        <w:t>rešenje</w:t>
      </w:r>
      <w:proofErr w:type="spellEnd"/>
    </w:p>
    <w:p w:rsidR="008D666A" w:rsidRDefault="008D666A" w:rsidP="008D666A">
      <w:pPr>
        <w:spacing w:line="223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:rsidR="008D666A" w:rsidRDefault="009A2492" w:rsidP="00E5558C">
      <w:pPr>
        <w:spacing w:line="223" w:lineRule="atLeast"/>
        <w:ind w:left="3600" w:hanging="360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3728E3">
        <w:rPr>
          <w:rFonts w:asciiTheme="minorHAnsi" w:hAnsiTheme="minorHAnsi" w:cstheme="minorHAnsi"/>
          <w:sz w:val="22"/>
          <w:szCs w:val="22"/>
        </w:rPr>
        <w:t>Naziv</w:t>
      </w:r>
      <w:proofErr w:type="spellEnd"/>
      <w:r w:rsidRPr="003728E3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3728E3">
        <w:rPr>
          <w:rFonts w:asciiTheme="minorHAnsi" w:hAnsiTheme="minorHAnsi" w:cstheme="minorHAnsi"/>
          <w:sz w:val="22"/>
          <w:szCs w:val="22"/>
        </w:rPr>
        <w:t>oznaka</w:t>
      </w:r>
      <w:proofErr w:type="spellEnd"/>
      <w:r w:rsidRPr="003728E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728E3">
        <w:rPr>
          <w:rFonts w:asciiTheme="minorHAnsi" w:hAnsiTheme="minorHAnsi" w:cstheme="minorHAnsi"/>
          <w:sz w:val="22"/>
          <w:szCs w:val="22"/>
        </w:rPr>
        <w:t>dela</w:t>
      </w:r>
      <w:proofErr w:type="spellEnd"/>
      <w:r w:rsidRPr="003728E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728E3">
        <w:rPr>
          <w:rFonts w:asciiTheme="minorHAnsi" w:hAnsiTheme="minorHAnsi" w:cstheme="minorHAnsi"/>
          <w:sz w:val="22"/>
          <w:szCs w:val="22"/>
        </w:rPr>
        <w:t>projekta</w:t>
      </w:r>
      <w:proofErr w:type="spellEnd"/>
      <w:r w:rsidRPr="003728E3">
        <w:rPr>
          <w:rFonts w:asciiTheme="minorHAnsi" w:hAnsiTheme="minorHAnsi" w:cstheme="minorHAnsi"/>
          <w:sz w:val="22"/>
          <w:szCs w:val="22"/>
        </w:rPr>
        <w:t>:</w:t>
      </w:r>
      <w:r w:rsidRPr="003728E3">
        <w:rPr>
          <w:rFonts w:asciiTheme="minorHAnsi" w:hAnsiTheme="minorHAnsi" w:cstheme="minorHAnsi"/>
          <w:sz w:val="22"/>
          <w:szCs w:val="22"/>
        </w:rPr>
        <w:tab/>
      </w:r>
      <w:r w:rsidR="00B84567" w:rsidRPr="00B84567">
        <w:rPr>
          <w:rFonts w:asciiTheme="minorHAnsi" w:hAnsiTheme="minorHAnsi" w:cstheme="minorHAnsi"/>
          <w:b/>
          <w:bCs/>
          <w:sz w:val="22"/>
          <w:szCs w:val="22"/>
        </w:rPr>
        <w:t>5.</w:t>
      </w:r>
      <w:r w:rsidR="00B8456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84567" w:rsidRPr="00B84567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="00E5558C" w:rsidRPr="00E5558C">
        <w:rPr>
          <w:rFonts w:asciiTheme="minorHAnsi" w:hAnsiTheme="minorHAnsi" w:cstheme="minorHAnsi"/>
          <w:b/>
          <w:bCs/>
          <w:sz w:val="22"/>
          <w:szCs w:val="22"/>
        </w:rPr>
        <w:t>PROJEKAT STABILNIH INSTALACIJA DOJAVE POŽARA I DETEKCIJE GASA</w:t>
      </w:r>
      <w:r w:rsidRPr="00B84567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9A2492" w:rsidRPr="003728E3" w:rsidRDefault="009A2492" w:rsidP="008D666A">
      <w:pPr>
        <w:spacing w:line="223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3728E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28E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28E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728E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9A2492" w:rsidRPr="003728E3" w:rsidRDefault="00782B20" w:rsidP="009A2492">
      <w:pPr>
        <w:spacing w:line="223" w:lineRule="atLeast"/>
        <w:rPr>
          <w:rFonts w:asciiTheme="minorHAnsi" w:hAnsiTheme="minorHAnsi" w:cstheme="minorHAnsi"/>
          <w:sz w:val="22"/>
          <w:szCs w:val="22"/>
        </w:rPr>
      </w:pPr>
      <w:proofErr w:type="spellStart"/>
      <w:r w:rsidRPr="00271283">
        <w:rPr>
          <w:rFonts w:ascii="Calibri" w:hAnsi="Calibri"/>
          <w:sz w:val="22"/>
          <w:szCs w:val="22"/>
        </w:rPr>
        <w:t>Vrsta</w:t>
      </w:r>
      <w:proofErr w:type="spellEnd"/>
      <w:r w:rsidRPr="00271283">
        <w:rPr>
          <w:rFonts w:ascii="Calibri" w:hAnsi="Calibri"/>
          <w:sz w:val="22"/>
          <w:szCs w:val="22"/>
        </w:rPr>
        <w:t xml:space="preserve"> </w:t>
      </w:r>
      <w:proofErr w:type="spellStart"/>
      <w:r w:rsidRPr="00271283">
        <w:rPr>
          <w:rFonts w:ascii="Calibri" w:hAnsi="Calibri"/>
          <w:sz w:val="22"/>
          <w:szCs w:val="22"/>
        </w:rPr>
        <w:t>radova</w:t>
      </w:r>
      <w:proofErr w:type="spellEnd"/>
      <w:r w:rsidR="009A2492" w:rsidRPr="003728E3">
        <w:rPr>
          <w:rFonts w:asciiTheme="minorHAnsi" w:hAnsiTheme="minorHAnsi" w:cstheme="minorHAnsi"/>
          <w:sz w:val="22"/>
          <w:szCs w:val="22"/>
        </w:rPr>
        <w:t>:</w:t>
      </w:r>
      <w:r w:rsidR="009A2492" w:rsidRPr="003728E3">
        <w:rPr>
          <w:rFonts w:asciiTheme="minorHAnsi" w:hAnsiTheme="minorHAnsi" w:cstheme="minorHAnsi"/>
          <w:sz w:val="22"/>
          <w:szCs w:val="22"/>
        </w:rPr>
        <w:tab/>
      </w:r>
      <w:r w:rsidR="009A2492" w:rsidRPr="003728E3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4D204D">
        <w:rPr>
          <w:rFonts w:asciiTheme="minorHAnsi" w:hAnsiTheme="minorHAnsi" w:cstheme="minorHAnsi"/>
          <w:b/>
          <w:bCs/>
          <w:sz w:val="22"/>
          <w:szCs w:val="22"/>
        </w:rPr>
        <w:t>rekonstrukcija</w:t>
      </w:r>
      <w:proofErr w:type="spellEnd"/>
      <w:r w:rsidR="004D204D" w:rsidRPr="004D204D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="004D204D">
        <w:rPr>
          <w:rFonts w:asciiTheme="minorHAnsi" w:hAnsiTheme="minorHAnsi" w:cstheme="minorHAnsi"/>
          <w:b/>
          <w:bCs/>
          <w:sz w:val="22"/>
          <w:szCs w:val="22"/>
        </w:rPr>
        <w:t>dogradnja</w:t>
      </w:r>
      <w:proofErr w:type="spellEnd"/>
      <w:r w:rsidR="004D204D" w:rsidRPr="004D204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4D204D">
        <w:rPr>
          <w:rFonts w:asciiTheme="minorHAnsi" w:hAnsiTheme="minorHAnsi" w:cstheme="minorHAnsi"/>
          <w:b/>
          <w:bCs/>
          <w:sz w:val="22"/>
          <w:szCs w:val="22"/>
        </w:rPr>
        <w:t>i</w:t>
      </w:r>
      <w:proofErr w:type="spellEnd"/>
      <w:r w:rsidR="004D204D" w:rsidRPr="004D204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D204D">
        <w:rPr>
          <w:rFonts w:asciiTheme="minorHAnsi" w:hAnsiTheme="minorHAnsi" w:cstheme="minorHAnsi"/>
          <w:b/>
          <w:bCs/>
          <w:sz w:val="22"/>
          <w:szCs w:val="22"/>
        </w:rPr>
        <w:t>nova</w:t>
      </w:r>
      <w:r w:rsidR="004D204D" w:rsidRPr="004D204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4D204D">
        <w:rPr>
          <w:rFonts w:asciiTheme="minorHAnsi" w:hAnsiTheme="minorHAnsi" w:cstheme="minorHAnsi"/>
          <w:b/>
          <w:bCs/>
          <w:sz w:val="22"/>
          <w:szCs w:val="22"/>
        </w:rPr>
        <w:t>gradnja</w:t>
      </w:r>
      <w:proofErr w:type="spellEnd"/>
    </w:p>
    <w:p w:rsidR="009A2492" w:rsidRPr="003728E3" w:rsidRDefault="009A2492" w:rsidP="009A2492">
      <w:pPr>
        <w:spacing w:line="223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:rsidR="009A2492" w:rsidRPr="003728E3" w:rsidRDefault="009A2492" w:rsidP="009A2492">
      <w:pPr>
        <w:spacing w:line="223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:rsidR="003728E3" w:rsidRPr="003728E3" w:rsidRDefault="009A2492" w:rsidP="003728E3">
      <w:pPr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3728E3">
        <w:rPr>
          <w:rFonts w:asciiTheme="minorHAnsi" w:hAnsiTheme="minorHAnsi" w:cstheme="minorHAnsi"/>
          <w:sz w:val="22"/>
          <w:szCs w:val="22"/>
        </w:rPr>
        <w:t>Projekt</w:t>
      </w:r>
      <w:r w:rsidR="00327D92">
        <w:rPr>
          <w:rFonts w:asciiTheme="minorHAnsi" w:hAnsiTheme="minorHAnsi" w:cstheme="minorHAnsi"/>
          <w:sz w:val="22"/>
          <w:szCs w:val="22"/>
        </w:rPr>
        <w:t>a</w:t>
      </w:r>
      <w:r w:rsidRPr="003728E3">
        <w:rPr>
          <w:rFonts w:asciiTheme="minorHAnsi" w:hAnsiTheme="minorHAnsi" w:cstheme="minorHAnsi"/>
          <w:sz w:val="22"/>
          <w:szCs w:val="22"/>
        </w:rPr>
        <w:t>nt</w:t>
      </w:r>
      <w:proofErr w:type="spellEnd"/>
      <w:r w:rsidRPr="003728E3">
        <w:rPr>
          <w:rFonts w:asciiTheme="minorHAnsi" w:hAnsiTheme="minorHAnsi" w:cstheme="minorHAnsi"/>
          <w:sz w:val="22"/>
          <w:szCs w:val="22"/>
        </w:rPr>
        <w:t>:</w:t>
      </w:r>
      <w:r w:rsidR="00D3469D" w:rsidRPr="003728E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469D" w:rsidRPr="003728E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28E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28E3">
        <w:rPr>
          <w:rFonts w:asciiTheme="minorHAnsi" w:hAnsiTheme="minorHAnsi" w:cstheme="minorHAnsi"/>
          <w:b/>
          <w:bCs/>
          <w:sz w:val="22"/>
          <w:szCs w:val="22"/>
        </w:rPr>
        <w:tab/>
      </w:r>
      <w:proofErr w:type="spellStart"/>
      <w:r w:rsidR="003728E3" w:rsidRPr="003728E3">
        <w:rPr>
          <w:rFonts w:asciiTheme="minorHAnsi" w:hAnsiTheme="minorHAnsi" w:cstheme="minorHAnsi"/>
          <w:b/>
          <w:sz w:val="22"/>
          <w:szCs w:val="22"/>
        </w:rPr>
        <w:t>Beling</w:t>
      </w:r>
      <w:proofErr w:type="spellEnd"/>
      <w:r w:rsidR="003728E3" w:rsidRPr="003728E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728E3" w:rsidRPr="003728E3">
        <w:rPr>
          <w:rFonts w:asciiTheme="minorHAnsi" w:hAnsiTheme="minorHAnsi" w:cstheme="minorHAnsi"/>
          <w:b/>
          <w:sz w:val="22"/>
          <w:szCs w:val="22"/>
        </w:rPr>
        <w:t>d.o.o</w:t>
      </w:r>
      <w:proofErr w:type="spellEnd"/>
      <w:r w:rsidR="003728E3" w:rsidRPr="003728E3">
        <w:rPr>
          <w:rFonts w:asciiTheme="minorHAnsi" w:hAnsiTheme="minorHAnsi" w:cstheme="minorHAnsi"/>
          <w:b/>
          <w:sz w:val="22"/>
          <w:szCs w:val="22"/>
        </w:rPr>
        <w:t xml:space="preserve">. Beograd, </w:t>
      </w:r>
      <w:proofErr w:type="spellStart"/>
      <w:r w:rsidR="003728E3" w:rsidRPr="003728E3">
        <w:rPr>
          <w:rFonts w:asciiTheme="minorHAnsi" w:hAnsiTheme="minorHAnsi" w:cstheme="minorHAnsi"/>
          <w:b/>
          <w:sz w:val="22"/>
          <w:szCs w:val="22"/>
        </w:rPr>
        <w:t>Španskih</w:t>
      </w:r>
      <w:proofErr w:type="spellEnd"/>
      <w:r w:rsidR="003728E3" w:rsidRPr="003728E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728E3" w:rsidRPr="003728E3">
        <w:rPr>
          <w:rFonts w:asciiTheme="minorHAnsi" w:hAnsiTheme="minorHAnsi" w:cstheme="minorHAnsi"/>
          <w:b/>
          <w:sz w:val="22"/>
          <w:szCs w:val="22"/>
        </w:rPr>
        <w:t>boraca</w:t>
      </w:r>
      <w:proofErr w:type="spellEnd"/>
      <w:r w:rsidR="003728E3" w:rsidRPr="003728E3">
        <w:rPr>
          <w:rFonts w:asciiTheme="minorHAnsi" w:hAnsiTheme="minorHAnsi" w:cstheme="minorHAnsi"/>
          <w:b/>
          <w:sz w:val="22"/>
          <w:szCs w:val="22"/>
        </w:rPr>
        <w:t xml:space="preserve"> 32a, </w:t>
      </w:r>
      <w:proofErr w:type="spellStart"/>
      <w:r w:rsidR="003728E3" w:rsidRPr="003728E3">
        <w:rPr>
          <w:rFonts w:asciiTheme="minorHAnsi" w:hAnsiTheme="minorHAnsi" w:cstheme="minorHAnsi"/>
          <w:b/>
          <w:sz w:val="22"/>
          <w:szCs w:val="22"/>
        </w:rPr>
        <w:t>lokal</w:t>
      </w:r>
      <w:proofErr w:type="spellEnd"/>
      <w:r w:rsidR="003728E3" w:rsidRPr="003728E3">
        <w:rPr>
          <w:rFonts w:asciiTheme="minorHAnsi" w:hAnsiTheme="minorHAnsi" w:cstheme="minorHAnsi"/>
          <w:b/>
          <w:sz w:val="22"/>
          <w:szCs w:val="22"/>
        </w:rPr>
        <w:t xml:space="preserve"> 3, </w:t>
      </w:r>
    </w:p>
    <w:p w:rsidR="009A2492" w:rsidRPr="003728E3" w:rsidRDefault="003728E3" w:rsidP="003728E3">
      <w:pPr>
        <w:tabs>
          <w:tab w:val="left" w:pos="3119"/>
        </w:tabs>
        <w:ind w:left="3119" w:hanging="3119"/>
        <w:rPr>
          <w:rFonts w:asciiTheme="minorHAnsi" w:hAnsiTheme="minorHAnsi" w:cstheme="minorHAnsi"/>
          <w:sz w:val="22"/>
          <w:szCs w:val="22"/>
        </w:rPr>
      </w:pPr>
      <w:r w:rsidRPr="003728E3">
        <w:rPr>
          <w:rFonts w:asciiTheme="minorHAnsi" w:hAnsiTheme="minorHAnsi" w:cstheme="minorHAnsi"/>
          <w:b/>
          <w:sz w:val="22"/>
          <w:szCs w:val="22"/>
        </w:rPr>
        <w:tab/>
      </w:r>
      <w:r w:rsidRPr="003728E3">
        <w:rPr>
          <w:rFonts w:asciiTheme="minorHAnsi" w:hAnsiTheme="minorHAnsi" w:cstheme="minorHAnsi"/>
          <w:b/>
          <w:sz w:val="22"/>
          <w:szCs w:val="22"/>
        </w:rPr>
        <w:tab/>
        <w:t>11070 Novi Beograd</w:t>
      </w:r>
      <w:r w:rsidRPr="003728E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9A2492" w:rsidRDefault="009A2492" w:rsidP="009A2492">
      <w:pPr>
        <w:spacing w:line="228" w:lineRule="auto"/>
        <w:rPr>
          <w:rFonts w:ascii="Calibri" w:hAnsi="Calibri"/>
          <w:b/>
          <w:sz w:val="22"/>
          <w:szCs w:val="22"/>
        </w:rPr>
      </w:pPr>
    </w:p>
    <w:p w:rsidR="009A2492" w:rsidRDefault="009A2492" w:rsidP="009A2492">
      <w:pPr>
        <w:spacing w:line="228" w:lineRule="auto"/>
        <w:rPr>
          <w:rFonts w:ascii="Calibri" w:hAnsi="Calibri"/>
          <w:b/>
          <w:sz w:val="22"/>
          <w:szCs w:val="22"/>
        </w:rPr>
      </w:pPr>
    </w:p>
    <w:p w:rsidR="009A2492" w:rsidRPr="00D96FF4" w:rsidRDefault="009A2492" w:rsidP="00D3469D">
      <w:pPr>
        <w:spacing w:line="223" w:lineRule="atLeast"/>
        <w:rPr>
          <w:rFonts w:ascii="Calibri" w:hAnsi="Calibri"/>
          <w:b/>
          <w:bCs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Odgovorno</w:t>
      </w:r>
      <w:proofErr w:type="spellEnd"/>
      <w:r>
        <w:rPr>
          <w:rFonts w:ascii="Calibri" w:hAnsi="Calibri"/>
          <w:sz w:val="22"/>
          <w:szCs w:val="22"/>
        </w:rPr>
        <w:t xml:space="preserve"> lice </w:t>
      </w:r>
      <w:proofErr w:type="spellStart"/>
      <w:r>
        <w:rPr>
          <w:rFonts w:ascii="Calibri" w:hAnsi="Calibri"/>
          <w:sz w:val="22"/>
          <w:szCs w:val="22"/>
        </w:rPr>
        <w:t>projektanta</w:t>
      </w:r>
      <w:proofErr w:type="spellEnd"/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proofErr w:type="spellStart"/>
      <w:r w:rsidR="00D3469D" w:rsidRPr="00D96FF4">
        <w:rPr>
          <w:rFonts w:ascii="Calibri" w:hAnsi="Calibri"/>
          <w:b/>
          <w:bCs/>
          <w:sz w:val="22"/>
          <w:szCs w:val="22"/>
        </w:rPr>
        <w:t>Blagoje</w:t>
      </w:r>
      <w:proofErr w:type="spellEnd"/>
      <w:r w:rsidR="00D3469D" w:rsidRPr="00D96FF4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="00D3469D" w:rsidRPr="00D96FF4">
        <w:rPr>
          <w:rFonts w:ascii="Calibri" w:hAnsi="Calibri"/>
          <w:b/>
          <w:bCs/>
          <w:sz w:val="22"/>
          <w:szCs w:val="22"/>
        </w:rPr>
        <w:t>Stojković</w:t>
      </w:r>
      <w:proofErr w:type="spellEnd"/>
    </w:p>
    <w:p w:rsidR="009A2492" w:rsidRDefault="00D96FF4" w:rsidP="009A2492">
      <w:pPr>
        <w:spacing w:line="223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eastAsia="en-US"/>
        </w:rPr>
        <w:drawing>
          <wp:anchor distT="0" distB="0" distL="114300" distR="114300" simplePos="0" relativeHeight="251663360" behindDoc="1" locked="0" layoutInCell="1" allowOverlap="1" wp14:editId="7F7DFDCA">
            <wp:simplePos x="0" y="0"/>
            <wp:positionH relativeFrom="column">
              <wp:posOffset>2304415</wp:posOffset>
            </wp:positionH>
            <wp:positionV relativeFrom="paragraph">
              <wp:posOffset>7620</wp:posOffset>
            </wp:positionV>
            <wp:extent cx="1595755" cy="626110"/>
            <wp:effectExtent l="0" t="0" r="4445" b="2540"/>
            <wp:wrapNone/>
            <wp:docPr id="6" name="Picture 6" descr="Blagoje-Scan potpis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goje-Scan potpis00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492" w:rsidRDefault="009A2492" w:rsidP="009A2492">
      <w:pPr>
        <w:spacing w:line="223" w:lineRule="atLeast"/>
        <w:rPr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Potpis</w:t>
      </w:r>
      <w:proofErr w:type="spellEnd"/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9A2492" w:rsidRDefault="009A2492" w:rsidP="009A2492">
      <w:pPr>
        <w:spacing w:line="228" w:lineRule="auto"/>
        <w:rPr>
          <w:rFonts w:ascii="Calibri" w:hAnsi="Calibri"/>
          <w:b/>
          <w:sz w:val="22"/>
          <w:szCs w:val="22"/>
        </w:rPr>
      </w:pPr>
    </w:p>
    <w:p w:rsidR="009A2492" w:rsidRDefault="009A2492" w:rsidP="009A2492">
      <w:pPr>
        <w:spacing w:line="223" w:lineRule="atLeast"/>
        <w:rPr>
          <w:rFonts w:ascii="Calibri" w:hAnsi="Calibri"/>
          <w:b/>
          <w:bCs/>
          <w:sz w:val="22"/>
          <w:szCs w:val="22"/>
        </w:rPr>
      </w:pPr>
    </w:p>
    <w:p w:rsidR="009A2492" w:rsidRDefault="009A2492" w:rsidP="009A2492">
      <w:pPr>
        <w:spacing w:line="0" w:lineRule="atLeast"/>
        <w:rPr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Odgovorni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projektant</w:t>
      </w:r>
      <w:proofErr w:type="spellEnd"/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proofErr w:type="spellStart"/>
      <w:r w:rsidR="00D96FF4" w:rsidRPr="00D96FF4">
        <w:rPr>
          <w:rFonts w:ascii="Calibri" w:hAnsi="Calibri"/>
          <w:b/>
          <w:bCs/>
          <w:sz w:val="22"/>
          <w:szCs w:val="22"/>
        </w:rPr>
        <w:t>Blagoje</w:t>
      </w:r>
      <w:proofErr w:type="spellEnd"/>
      <w:r w:rsidR="00D96FF4" w:rsidRPr="00D96FF4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="00D96FF4" w:rsidRPr="00D96FF4">
        <w:rPr>
          <w:rFonts w:ascii="Calibri" w:hAnsi="Calibri"/>
          <w:b/>
          <w:bCs/>
          <w:sz w:val="22"/>
          <w:szCs w:val="22"/>
        </w:rPr>
        <w:t>Stojković</w:t>
      </w:r>
      <w:proofErr w:type="spellEnd"/>
      <w:r w:rsidR="00D96FF4" w:rsidRPr="00D96FF4">
        <w:rPr>
          <w:rFonts w:ascii="Calibri" w:hAnsi="Calibri"/>
          <w:b/>
          <w:bCs/>
          <w:sz w:val="22"/>
          <w:szCs w:val="22"/>
        </w:rPr>
        <w:t xml:space="preserve">, </w:t>
      </w:r>
      <w:r w:rsidR="00D96FF4" w:rsidRPr="009A2492">
        <w:rPr>
          <w:rFonts w:ascii="Calibri" w:hAnsi="Calibri"/>
          <w:b/>
          <w:bCs/>
          <w:sz w:val="22"/>
          <w:szCs w:val="22"/>
        </w:rPr>
        <w:t xml:space="preserve">dipl. </w:t>
      </w:r>
      <w:proofErr w:type="spellStart"/>
      <w:r w:rsidR="00D96FF4" w:rsidRPr="009A2492">
        <w:rPr>
          <w:rFonts w:ascii="Calibri" w:hAnsi="Calibri"/>
          <w:b/>
          <w:bCs/>
          <w:sz w:val="22"/>
          <w:szCs w:val="22"/>
        </w:rPr>
        <w:t>inž.el</w:t>
      </w:r>
      <w:proofErr w:type="spellEnd"/>
      <w:r w:rsidRPr="009A2492">
        <w:rPr>
          <w:rFonts w:ascii="Calibri" w:hAnsi="Calibri"/>
          <w:b/>
          <w:bCs/>
          <w:sz w:val="22"/>
          <w:szCs w:val="22"/>
        </w:rPr>
        <w:t>.</w:t>
      </w:r>
    </w:p>
    <w:p w:rsidR="009A2492" w:rsidRDefault="009A2492" w:rsidP="009A2492">
      <w:pPr>
        <w:spacing w:line="0" w:lineRule="atLeas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:rsidR="009A2492" w:rsidRDefault="00D96FF4" w:rsidP="009A2492">
      <w:pPr>
        <w:spacing w:line="0" w:lineRule="atLeast"/>
        <w:rPr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eastAsia="en-US"/>
        </w:rPr>
        <w:drawing>
          <wp:anchor distT="0" distB="0" distL="114300" distR="114300" simplePos="0" relativeHeight="251665408" behindDoc="1" locked="0" layoutInCell="1" allowOverlap="1" wp14:anchorId="6F7D8103" wp14:editId="7B710AF8">
            <wp:simplePos x="0" y="0"/>
            <wp:positionH relativeFrom="column">
              <wp:posOffset>2279650</wp:posOffset>
            </wp:positionH>
            <wp:positionV relativeFrom="paragraph">
              <wp:posOffset>80645</wp:posOffset>
            </wp:positionV>
            <wp:extent cx="1595755" cy="626110"/>
            <wp:effectExtent l="0" t="0" r="4445" b="2540"/>
            <wp:wrapNone/>
            <wp:docPr id="9" name="Picture 9" descr="Blagoje-Scan potpis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goje-Scan potpis00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A2492">
        <w:rPr>
          <w:rFonts w:ascii="Calibri" w:hAnsi="Calibri"/>
          <w:sz w:val="22"/>
          <w:szCs w:val="22"/>
        </w:rPr>
        <w:t>Broj</w:t>
      </w:r>
      <w:proofErr w:type="spellEnd"/>
      <w:r w:rsidR="009A2492">
        <w:rPr>
          <w:rFonts w:ascii="Calibri" w:hAnsi="Calibri"/>
          <w:sz w:val="22"/>
          <w:szCs w:val="22"/>
        </w:rPr>
        <w:t xml:space="preserve"> </w:t>
      </w:r>
      <w:proofErr w:type="spellStart"/>
      <w:r w:rsidR="009A2492">
        <w:rPr>
          <w:rFonts w:ascii="Calibri" w:hAnsi="Calibri"/>
          <w:sz w:val="22"/>
          <w:szCs w:val="22"/>
        </w:rPr>
        <w:t>licence</w:t>
      </w:r>
      <w:proofErr w:type="spellEnd"/>
      <w:r w:rsidR="009A2492">
        <w:rPr>
          <w:rFonts w:ascii="Calibri" w:hAnsi="Calibri"/>
          <w:sz w:val="22"/>
          <w:szCs w:val="22"/>
        </w:rPr>
        <w:t>:</w:t>
      </w:r>
      <w:r w:rsidR="009A2492">
        <w:rPr>
          <w:rFonts w:ascii="Calibri" w:hAnsi="Calibri"/>
          <w:sz w:val="22"/>
          <w:szCs w:val="22"/>
        </w:rPr>
        <w:tab/>
      </w:r>
      <w:r w:rsidR="009A2492">
        <w:rPr>
          <w:rFonts w:ascii="Calibri" w:hAnsi="Calibri"/>
          <w:sz w:val="22"/>
          <w:szCs w:val="22"/>
        </w:rPr>
        <w:tab/>
      </w:r>
      <w:r w:rsidR="009A2492">
        <w:rPr>
          <w:rFonts w:ascii="Calibri" w:hAnsi="Calibri"/>
          <w:sz w:val="22"/>
          <w:szCs w:val="22"/>
        </w:rPr>
        <w:tab/>
      </w:r>
      <w:r w:rsidR="009A2492">
        <w:rPr>
          <w:rFonts w:ascii="Calibri" w:hAnsi="Calibri"/>
          <w:sz w:val="22"/>
          <w:szCs w:val="22"/>
        </w:rPr>
        <w:tab/>
      </w:r>
      <w:r w:rsidRPr="00D96FF4">
        <w:rPr>
          <w:rFonts w:asciiTheme="minorHAnsi" w:hAnsiTheme="minorHAnsi" w:cstheme="minorHAnsi"/>
          <w:b/>
          <w:sz w:val="22"/>
          <w:szCs w:val="22"/>
        </w:rPr>
        <w:t xml:space="preserve">IKS </w:t>
      </w:r>
      <w:r w:rsidR="00E5558C" w:rsidRPr="00E5558C">
        <w:rPr>
          <w:rFonts w:asciiTheme="minorHAnsi" w:hAnsiTheme="minorHAnsi" w:cstheme="minorHAnsi"/>
          <w:b/>
          <w:sz w:val="22"/>
          <w:szCs w:val="22"/>
        </w:rPr>
        <w:t>353 M183 13</w:t>
      </w:r>
      <w:r w:rsidRPr="00D96FF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D96FF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MUP </w:t>
      </w:r>
      <w:r w:rsidRPr="00D96FF4">
        <w:rPr>
          <w:rFonts w:asciiTheme="minorHAnsi" w:hAnsiTheme="minorHAnsi" w:cstheme="minorHAnsi"/>
          <w:b/>
          <w:sz w:val="22"/>
          <w:szCs w:val="22"/>
        </w:rPr>
        <w:t>07-152-326/13</w:t>
      </w:r>
    </w:p>
    <w:p w:rsidR="009A2492" w:rsidRPr="009A2492" w:rsidRDefault="009A2492" w:rsidP="009A2492">
      <w:pPr>
        <w:spacing w:line="0" w:lineRule="atLeast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Potpis</w:t>
      </w:r>
      <w:proofErr w:type="spellEnd"/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9A2492" w:rsidRDefault="009A2492" w:rsidP="009A2492">
      <w:pPr>
        <w:spacing w:line="228" w:lineRule="auto"/>
        <w:rPr>
          <w:rFonts w:ascii="Calibri" w:hAnsi="Calibri"/>
          <w:sz w:val="22"/>
          <w:szCs w:val="22"/>
        </w:rPr>
      </w:pPr>
    </w:p>
    <w:p w:rsidR="009A2492" w:rsidRDefault="009A2492" w:rsidP="009A2492">
      <w:pPr>
        <w:rPr>
          <w:sz w:val="22"/>
          <w:szCs w:val="22"/>
        </w:rPr>
      </w:pPr>
    </w:p>
    <w:p w:rsidR="00D96FF4" w:rsidRDefault="00D96FF4" w:rsidP="009A2492">
      <w:pPr>
        <w:spacing w:line="223" w:lineRule="atLeast"/>
        <w:rPr>
          <w:rFonts w:ascii="Calibri" w:hAnsi="Calibri"/>
          <w:sz w:val="22"/>
          <w:szCs w:val="22"/>
        </w:rPr>
      </w:pPr>
    </w:p>
    <w:p w:rsidR="009A2492" w:rsidRDefault="00782B20" w:rsidP="009A2492">
      <w:pPr>
        <w:spacing w:line="223" w:lineRule="atLeast"/>
        <w:rPr>
          <w:sz w:val="22"/>
          <w:szCs w:val="22"/>
        </w:rPr>
      </w:pPr>
      <w:proofErr w:type="spellStart"/>
      <w:r w:rsidRPr="007D17B3">
        <w:rPr>
          <w:rFonts w:ascii="Calibri" w:hAnsi="Calibri" w:cs="Calibri"/>
          <w:sz w:val="24"/>
          <w:szCs w:val="24"/>
        </w:rPr>
        <w:t>Broj</w:t>
      </w:r>
      <w:proofErr w:type="spellEnd"/>
      <w:r w:rsidRPr="007D17B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7D17B3">
        <w:rPr>
          <w:rFonts w:ascii="Calibri" w:hAnsi="Calibri" w:cs="Calibri"/>
          <w:sz w:val="24"/>
          <w:szCs w:val="24"/>
        </w:rPr>
        <w:t>dela</w:t>
      </w:r>
      <w:proofErr w:type="spellEnd"/>
      <w:r w:rsidRPr="007D17B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7D17B3">
        <w:rPr>
          <w:rFonts w:ascii="Calibri" w:hAnsi="Calibri" w:cs="Calibri"/>
          <w:sz w:val="24"/>
          <w:szCs w:val="24"/>
        </w:rPr>
        <w:t>projekta</w:t>
      </w:r>
      <w:proofErr w:type="spellEnd"/>
      <w:r w:rsidRPr="007D17B3">
        <w:rPr>
          <w:rFonts w:ascii="Calibri" w:hAnsi="Calibri" w:cs="Calibri"/>
          <w:sz w:val="24"/>
          <w:szCs w:val="24"/>
        </w:rPr>
        <w:t>:</w:t>
      </w:r>
      <w:r w:rsidR="009A2492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9A2492">
        <w:rPr>
          <w:rFonts w:ascii="Calibri" w:hAnsi="Calibri"/>
          <w:sz w:val="22"/>
          <w:szCs w:val="22"/>
        </w:rPr>
        <w:tab/>
      </w:r>
      <w:r w:rsidR="00A364D1">
        <w:rPr>
          <w:rFonts w:asciiTheme="minorHAnsi" w:hAnsiTheme="minorHAnsi" w:cstheme="minorHAnsi"/>
          <w:sz w:val="24"/>
          <w:szCs w:val="24"/>
        </w:rPr>
        <w:t>ID</w:t>
      </w:r>
      <w:r w:rsidR="004D204D">
        <w:rPr>
          <w:rFonts w:asciiTheme="minorHAnsi" w:hAnsiTheme="minorHAnsi" w:cstheme="minorHAnsi"/>
          <w:sz w:val="24"/>
          <w:szCs w:val="24"/>
        </w:rPr>
        <w:t>R</w:t>
      </w:r>
      <w:r w:rsidR="00166F23" w:rsidRPr="00166F23">
        <w:rPr>
          <w:rFonts w:asciiTheme="minorHAnsi" w:hAnsiTheme="minorHAnsi" w:cstheme="minorHAnsi"/>
          <w:sz w:val="24"/>
          <w:szCs w:val="24"/>
        </w:rPr>
        <w:t>-</w:t>
      </w:r>
      <w:r w:rsidR="00A364D1">
        <w:rPr>
          <w:rFonts w:asciiTheme="minorHAnsi" w:hAnsiTheme="minorHAnsi" w:cstheme="minorHAnsi"/>
          <w:sz w:val="24"/>
          <w:szCs w:val="24"/>
        </w:rPr>
        <w:t>DP</w:t>
      </w:r>
      <w:r w:rsidR="00166F23" w:rsidRPr="00166F23">
        <w:rPr>
          <w:rFonts w:asciiTheme="minorHAnsi" w:hAnsiTheme="minorHAnsi" w:cstheme="minorHAnsi"/>
          <w:sz w:val="24"/>
          <w:szCs w:val="24"/>
        </w:rPr>
        <w:t>-</w:t>
      </w:r>
      <w:r w:rsidR="00A364D1">
        <w:rPr>
          <w:rFonts w:asciiTheme="minorHAnsi" w:hAnsiTheme="minorHAnsi" w:cstheme="minorHAnsi"/>
          <w:sz w:val="24"/>
          <w:szCs w:val="24"/>
        </w:rPr>
        <w:t>0105</w:t>
      </w:r>
      <w:r w:rsidR="00166F23" w:rsidRPr="00166F23">
        <w:rPr>
          <w:rFonts w:asciiTheme="minorHAnsi" w:hAnsiTheme="minorHAnsi" w:cstheme="minorHAnsi"/>
          <w:sz w:val="24"/>
          <w:szCs w:val="24"/>
        </w:rPr>
        <w:t>/2</w:t>
      </w:r>
      <w:r w:rsidR="00B84567">
        <w:rPr>
          <w:rFonts w:asciiTheme="minorHAnsi" w:hAnsiTheme="minorHAnsi" w:cstheme="minorHAnsi"/>
          <w:sz w:val="24"/>
          <w:szCs w:val="24"/>
        </w:rPr>
        <w:t>4</w:t>
      </w:r>
    </w:p>
    <w:p w:rsidR="009A2492" w:rsidRPr="001D39E6" w:rsidRDefault="00782B20" w:rsidP="009A2492">
      <w:pPr>
        <w:spacing w:line="223" w:lineRule="atLeas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1D39E6" w:rsidRPr="001D39E6">
        <w:rPr>
          <w:rFonts w:ascii="Calibri" w:hAnsi="Calibri" w:cs="Calibri"/>
          <w:sz w:val="22"/>
          <w:szCs w:val="22"/>
        </w:rPr>
        <w:t>atum</w:t>
      </w:r>
      <w:r w:rsidR="009A2492" w:rsidRPr="001D39E6">
        <w:rPr>
          <w:rFonts w:ascii="Calibri" w:hAnsi="Calibri"/>
          <w:sz w:val="22"/>
          <w:szCs w:val="22"/>
        </w:rPr>
        <w:t>:</w:t>
      </w:r>
      <w:r w:rsidR="009A2492" w:rsidRPr="001D39E6">
        <w:rPr>
          <w:rFonts w:ascii="Calibri" w:hAnsi="Calibri"/>
          <w:sz w:val="22"/>
          <w:szCs w:val="22"/>
        </w:rPr>
        <w:tab/>
      </w:r>
      <w:r w:rsidR="009A2492" w:rsidRPr="001D39E6">
        <w:rPr>
          <w:rFonts w:ascii="Calibri" w:hAnsi="Calibri"/>
          <w:sz w:val="22"/>
          <w:szCs w:val="22"/>
        </w:rPr>
        <w:tab/>
      </w:r>
      <w:r w:rsidR="009A2492" w:rsidRPr="001D39E6">
        <w:rPr>
          <w:rFonts w:ascii="Calibri" w:hAnsi="Calibri"/>
          <w:sz w:val="22"/>
          <w:szCs w:val="22"/>
        </w:rPr>
        <w:tab/>
      </w:r>
      <w:r w:rsidR="001D39E6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1D39E6">
        <w:rPr>
          <w:rFonts w:ascii="Calibri" w:hAnsi="Calibri"/>
          <w:sz w:val="22"/>
          <w:szCs w:val="22"/>
        </w:rPr>
        <w:t>202</w:t>
      </w:r>
      <w:r w:rsidR="00B84567">
        <w:rPr>
          <w:rFonts w:ascii="Calibri" w:hAnsi="Calibri"/>
          <w:sz w:val="22"/>
          <w:szCs w:val="22"/>
        </w:rPr>
        <w:t>4</w:t>
      </w:r>
      <w:r w:rsidR="00E5558C">
        <w:rPr>
          <w:rFonts w:ascii="Calibri" w:hAnsi="Calibri"/>
          <w:sz w:val="22"/>
          <w:szCs w:val="22"/>
        </w:rPr>
        <w:t xml:space="preserve">. </w:t>
      </w:r>
      <w:proofErr w:type="spellStart"/>
      <w:r w:rsidR="00E5558C">
        <w:rPr>
          <w:rFonts w:ascii="Calibri" w:hAnsi="Calibri"/>
          <w:sz w:val="22"/>
          <w:szCs w:val="22"/>
        </w:rPr>
        <w:t>godine</w:t>
      </w:r>
      <w:proofErr w:type="spellEnd"/>
    </w:p>
    <w:p w:rsidR="009A2492" w:rsidRDefault="009A2492" w:rsidP="009A2492"/>
    <w:p w:rsidR="009A2492" w:rsidRDefault="009A2492" w:rsidP="009A2492"/>
    <w:tbl>
      <w:tblPr>
        <w:tblW w:w="9378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256"/>
        <w:gridCol w:w="4122"/>
      </w:tblGrid>
      <w:tr w:rsidR="009A2492" w:rsidTr="00D01F65">
        <w:trPr>
          <w:trHeight w:val="590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492" w:rsidRDefault="009A2492" w:rsidP="00D01F65">
            <w:pPr>
              <w:pStyle w:val="TableParagraph"/>
              <w:widowControl w:val="0"/>
              <w:spacing w:before="51"/>
              <w:ind w:left="115" w:right="1621"/>
              <w:rPr>
                <w:rFonts w:hint="eastAsia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Projektant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0C3F3A" w:rsidRDefault="000C3F3A" w:rsidP="000C3F3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C3F3A">
              <w:rPr>
                <w:rFonts w:asciiTheme="minorHAnsi" w:hAnsiTheme="minorHAnsi" w:cstheme="minorHAnsi"/>
                <w:sz w:val="24"/>
                <w:szCs w:val="24"/>
              </w:rPr>
              <w:t>Beling</w:t>
            </w:r>
            <w:proofErr w:type="spellEnd"/>
            <w:r w:rsidRPr="000C3F3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C3F3A">
              <w:rPr>
                <w:rFonts w:asciiTheme="minorHAnsi" w:hAnsiTheme="minorHAnsi" w:cstheme="minorHAnsi"/>
                <w:sz w:val="24"/>
                <w:szCs w:val="24"/>
              </w:rPr>
              <w:t>d.o.o</w:t>
            </w:r>
            <w:proofErr w:type="spellEnd"/>
            <w:r w:rsidRPr="000C3F3A">
              <w:rPr>
                <w:rFonts w:asciiTheme="minorHAnsi" w:hAnsiTheme="minorHAnsi" w:cstheme="minorHAnsi"/>
                <w:sz w:val="24"/>
                <w:szCs w:val="24"/>
              </w:rPr>
              <w:t xml:space="preserve">. Beograd, </w:t>
            </w:r>
          </w:p>
          <w:p w:rsidR="009A2492" w:rsidRPr="00D96FF4" w:rsidRDefault="000C3F3A" w:rsidP="000C3F3A">
            <w:pPr>
              <w:rPr>
                <w:sz w:val="22"/>
                <w:szCs w:val="22"/>
              </w:rPr>
            </w:pPr>
            <w:proofErr w:type="spellStart"/>
            <w:r w:rsidRPr="000C3F3A">
              <w:rPr>
                <w:rFonts w:asciiTheme="minorHAnsi" w:hAnsiTheme="minorHAnsi" w:cstheme="minorHAnsi"/>
                <w:sz w:val="24"/>
                <w:szCs w:val="24"/>
              </w:rPr>
              <w:t>Španskih</w:t>
            </w:r>
            <w:proofErr w:type="spellEnd"/>
            <w:r w:rsidRPr="000C3F3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C3F3A">
              <w:rPr>
                <w:rFonts w:asciiTheme="minorHAnsi" w:hAnsiTheme="minorHAnsi" w:cstheme="minorHAnsi"/>
                <w:sz w:val="24"/>
                <w:szCs w:val="24"/>
              </w:rPr>
              <w:t>boraca</w:t>
            </w:r>
            <w:proofErr w:type="spellEnd"/>
            <w:r w:rsidRPr="000C3F3A">
              <w:rPr>
                <w:rFonts w:asciiTheme="minorHAnsi" w:hAnsiTheme="minorHAnsi" w:cstheme="minorHAnsi"/>
                <w:sz w:val="24"/>
                <w:szCs w:val="24"/>
              </w:rPr>
              <w:t xml:space="preserve"> 32a,lokal 3, Novi Beograd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492" w:rsidRDefault="00750C5A" w:rsidP="00D01F65">
            <w:pPr>
              <w:pStyle w:val="TableParagraph"/>
              <w:widowControl w:val="0"/>
              <w:spacing w:before="51"/>
              <w:ind w:left="112"/>
              <w:rPr>
                <w:rFonts w:hint="eastAsia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Odgovorni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projektant</w:t>
            </w:r>
            <w:proofErr w:type="spellEnd"/>
            <w:r w:rsidR="009A2492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9A2492" w:rsidRPr="00D96FF4" w:rsidRDefault="00420563" w:rsidP="00D96FF4">
            <w:pPr>
              <w:pStyle w:val="TableParagraph"/>
              <w:widowControl w:val="0"/>
              <w:spacing w:before="3"/>
              <w:ind w:left="112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Blagoje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Stojković</w:t>
            </w:r>
            <w:proofErr w:type="spellEnd"/>
            <w:r w:rsidR="00D96FF4" w:rsidRPr="00D96FF4">
              <w:rPr>
                <w:rFonts w:ascii="Calibri" w:hAnsi="Calibri" w:cs="Calibri"/>
                <w:sz w:val="22"/>
                <w:szCs w:val="22"/>
              </w:rPr>
              <w:t xml:space="preserve">, dipl. </w:t>
            </w:r>
            <w:proofErr w:type="spellStart"/>
            <w:r w:rsidR="00D96FF4" w:rsidRPr="00D96FF4">
              <w:rPr>
                <w:rFonts w:ascii="Calibri" w:hAnsi="Calibri" w:cs="Calibri"/>
                <w:sz w:val="22"/>
                <w:szCs w:val="22"/>
              </w:rPr>
              <w:t>inž.el</w:t>
            </w:r>
            <w:proofErr w:type="spellEnd"/>
            <w:r w:rsidR="00D96FF4" w:rsidRPr="00D96FF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96FF4" w:rsidRPr="005F5AE1" w:rsidRDefault="00D96FF4" w:rsidP="00420563">
            <w:pPr>
              <w:pStyle w:val="TableParagraph"/>
              <w:widowControl w:val="0"/>
              <w:spacing w:before="3"/>
              <w:ind w:left="112"/>
              <w:rPr>
                <w:rFonts w:hint="eastAsia"/>
                <w:sz w:val="22"/>
                <w:szCs w:val="22"/>
              </w:rPr>
            </w:pPr>
            <w:r w:rsidRPr="00D96FF4">
              <w:rPr>
                <w:rFonts w:ascii="Calibri" w:hAnsi="Calibri" w:cs="Calibri"/>
                <w:sz w:val="22"/>
                <w:szCs w:val="22"/>
              </w:rPr>
              <w:t>I</w:t>
            </w:r>
            <w:r w:rsidR="00420563">
              <w:rPr>
                <w:rFonts w:ascii="Calibri" w:hAnsi="Calibri" w:cs="Calibri"/>
                <w:sz w:val="22"/>
                <w:szCs w:val="22"/>
              </w:rPr>
              <w:t xml:space="preserve">KS </w:t>
            </w:r>
            <w:r w:rsidRPr="00D96FF4">
              <w:rPr>
                <w:rFonts w:ascii="Calibri" w:hAnsi="Calibri" w:cs="Calibri"/>
                <w:sz w:val="22"/>
                <w:szCs w:val="22"/>
              </w:rPr>
              <w:t>35</w:t>
            </w:r>
            <w:r w:rsidR="00B84567">
              <w:rPr>
                <w:rFonts w:ascii="Calibri" w:hAnsi="Calibri" w:cs="Calibri"/>
                <w:sz w:val="22"/>
                <w:szCs w:val="22"/>
              </w:rPr>
              <w:t>3</w:t>
            </w:r>
            <w:r w:rsidRPr="00D96FF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84567">
              <w:rPr>
                <w:rFonts w:ascii="Calibri" w:hAnsi="Calibri" w:cs="Calibri"/>
                <w:sz w:val="22"/>
                <w:szCs w:val="22"/>
              </w:rPr>
              <w:t>M183</w:t>
            </w:r>
            <w:r w:rsidRPr="00D96FF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84567">
              <w:rPr>
                <w:rFonts w:ascii="Calibri" w:hAnsi="Calibri" w:cs="Calibri"/>
                <w:sz w:val="22"/>
                <w:szCs w:val="22"/>
              </w:rPr>
              <w:t>1</w:t>
            </w:r>
            <w:r w:rsidRPr="00D96FF4">
              <w:rPr>
                <w:rFonts w:ascii="Calibri" w:hAnsi="Calibri" w:cs="Calibri"/>
                <w:sz w:val="22"/>
                <w:szCs w:val="22"/>
              </w:rPr>
              <w:t xml:space="preserve">3, MUP </w:t>
            </w:r>
            <w:bookmarkStart w:id="0" w:name="_GoBack"/>
            <w:bookmarkEnd w:id="0"/>
            <w:r w:rsidRPr="00D96FF4">
              <w:rPr>
                <w:rFonts w:ascii="Calibri" w:hAnsi="Calibri" w:cs="Calibri"/>
                <w:sz w:val="22"/>
                <w:szCs w:val="22"/>
              </w:rPr>
              <w:t>07-152-326/13</w:t>
            </w:r>
          </w:p>
        </w:tc>
      </w:tr>
      <w:tr w:rsidR="009A2492" w:rsidTr="00D01F65">
        <w:trPr>
          <w:trHeight w:val="1833"/>
        </w:trPr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492" w:rsidRDefault="009A2492" w:rsidP="00D01F65">
            <w:pPr>
              <w:pStyle w:val="TableParagraph"/>
              <w:widowControl w:val="0"/>
              <w:spacing w:line="269" w:lineRule="exact"/>
              <w:ind w:left="160"/>
              <w:rPr>
                <w:rFonts w:ascii="Trebuchet MS" w:hAnsi="Trebuchet MS"/>
                <w:sz w:val="29"/>
              </w:rPr>
            </w:pP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492" w:rsidRDefault="009A2492" w:rsidP="00D01F65">
            <w:pPr>
              <w:pStyle w:val="TableParagraph"/>
              <w:widowControl w:val="0"/>
              <w:spacing w:line="62" w:lineRule="exact"/>
              <w:ind w:left="2432"/>
              <w:rPr>
                <w:rFonts w:ascii="Trebuchet MS" w:hAnsi="Trebuchet MS"/>
                <w:sz w:val="11"/>
              </w:rPr>
            </w:pPr>
          </w:p>
        </w:tc>
      </w:tr>
    </w:tbl>
    <w:p w:rsidR="00A05480" w:rsidRPr="00BC4251" w:rsidRDefault="00A05480" w:rsidP="00E5558C">
      <w:pPr>
        <w:pStyle w:val="Heading1"/>
        <w:numPr>
          <w:ilvl w:val="0"/>
          <w:numId w:val="7"/>
        </w:numPr>
        <w:jc w:val="center"/>
        <w:rPr>
          <w:rFonts w:asciiTheme="minorHAnsi" w:hAnsiTheme="minorHAnsi" w:cstheme="minorHAnsi"/>
          <w:b/>
          <w:bCs/>
          <w:color w:val="auto"/>
          <w:lang w:val="sr-Latn-RS"/>
        </w:rPr>
      </w:pPr>
      <w:bookmarkStart w:id="1" w:name="_Hlk24983358"/>
      <w:r w:rsidRPr="00BC4251">
        <w:rPr>
          <w:rFonts w:asciiTheme="minorHAnsi" w:hAnsiTheme="minorHAnsi" w:cstheme="minorHAnsi"/>
          <w:b/>
          <w:bCs/>
          <w:color w:val="auto"/>
          <w:lang w:val="sr-Latn-RS"/>
        </w:rPr>
        <w:t xml:space="preserve">SADRŽAJ </w:t>
      </w:r>
      <w:r w:rsidR="00A74A58" w:rsidRPr="00BC4251">
        <w:rPr>
          <w:rFonts w:asciiTheme="minorHAnsi" w:hAnsiTheme="minorHAnsi" w:cstheme="minorHAnsi"/>
          <w:b/>
          <w:bCs/>
          <w:color w:val="auto"/>
          <w:lang w:val="sr-Latn-RS"/>
        </w:rPr>
        <w:t xml:space="preserve">PROJEKTA </w:t>
      </w:r>
      <w:r w:rsidR="00E5558C" w:rsidRPr="00E5558C">
        <w:rPr>
          <w:rFonts w:asciiTheme="minorHAnsi" w:hAnsiTheme="minorHAnsi" w:cstheme="minorHAnsi"/>
          <w:b/>
          <w:bCs/>
          <w:color w:val="auto"/>
          <w:lang w:val="sr-Latn-RS"/>
        </w:rPr>
        <w:t>PROJEKAT STABILNIH INSTALACIJA DOJAVE POŽARA I DETEKCIJE GASA</w:t>
      </w:r>
    </w:p>
    <w:bookmarkEnd w:id="1"/>
    <w:p w:rsidR="00130156" w:rsidRDefault="00130156" w:rsidP="00130156">
      <w:pPr>
        <w:pStyle w:val="N2"/>
        <w:rPr>
          <w:rFonts w:ascii="Arial" w:hAnsi="Arial" w:cs="Arial"/>
          <w:szCs w:val="22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4"/>
        <w:gridCol w:w="8472"/>
      </w:tblGrid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l-SI" w:eastAsia="sl-SI"/>
              </w:rPr>
            </w:pPr>
            <w:bookmarkStart w:id="2" w:name="_Hlk24983321"/>
            <w:r w:rsidRPr="00B84567">
              <w:rPr>
                <w:rFonts w:cs="Arial"/>
                <w:sz w:val="22"/>
                <w:szCs w:val="22"/>
                <w:lang w:val="sr-Cyrl-RS"/>
              </w:rPr>
              <w:t>5</w:t>
            </w:r>
            <w:r w:rsidRPr="00B84567">
              <w:rPr>
                <w:rFonts w:cs="Arial"/>
                <w:sz w:val="22"/>
                <w:szCs w:val="22"/>
              </w:rPr>
              <w:t>.2.1.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tabs>
                <w:tab w:val="left" w:pos="142"/>
                <w:tab w:val="left" w:pos="709"/>
              </w:tabs>
              <w:rPr>
                <w:rFonts w:cs="Arial"/>
                <w:sz w:val="22"/>
                <w:szCs w:val="22"/>
                <w:lang w:val="sr-Cyrl-RS" w:eastAsia="sl-SI"/>
              </w:rPr>
            </w:pPr>
            <w:proofErr w:type="spellStart"/>
            <w:r w:rsidRPr="00B84567">
              <w:rPr>
                <w:rFonts w:cs="Arial"/>
                <w:sz w:val="22"/>
                <w:szCs w:val="22"/>
              </w:rPr>
              <w:t>Naslovna</w:t>
            </w:r>
            <w:proofErr w:type="spellEnd"/>
            <w:r w:rsidRPr="00B845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B84567">
              <w:rPr>
                <w:rFonts w:cs="Arial"/>
                <w:sz w:val="22"/>
                <w:szCs w:val="22"/>
              </w:rPr>
              <w:t>strana</w:t>
            </w:r>
            <w:proofErr w:type="spellEnd"/>
            <w:r w:rsidRPr="00B84567">
              <w:rPr>
                <w:rFonts w:cs="Arial"/>
                <w:sz w:val="22"/>
                <w:szCs w:val="22"/>
              </w:rPr>
              <w:t xml:space="preserve"> 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dela projekta</w:t>
            </w:r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l-SI" w:eastAsia="sl-SI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5</w:t>
            </w:r>
            <w:r w:rsidRPr="00B84567">
              <w:rPr>
                <w:rFonts w:cs="Arial"/>
                <w:sz w:val="22"/>
                <w:szCs w:val="22"/>
              </w:rPr>
              <w:t>.2.2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 w:eastAsia="sl-SI"/>
              </w:rPr>
            </w:pPr>
            <w:proofErr w:type="spellStart"/>
            <w:r w:rsidRPr="00B84567">
              <w:rPr>
                <w:rFonts w:cs="Arial"/>
                <w:sz w:val="22"/>
                <w:szCs w:val="22"/>
              </w:rPr>
              <w:t>Sadržaj</w:t>
            </w:r>
            <w:proofErr w:type="spellEnd"/>
            <w:r w:rsidRPr="00B84567">
              <w:rPr>
                <w:rFonts w:cs="Arial"/>
                <w:sz w:val="22"/>
                <w:szCs w:val="22"/>
              </w:rPr>
              <w:t xml:space="preserve"> 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dela projekta</w:t>
            </w:r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l-SI" w:eastAsia="sl-SI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5</w:t>
            </w:r>
            <w:r w:rsidRPr="00B84567">
              <w:rPr>
                <w:rFonts w:cs="Arial"/>
                <w:sz w:val="22"/>
                <w:szCs w:val="22"/>
              </w:rPr>
              <w:t>.2.</w:t>
            </w:r>
            <w:r w:rsidRPr="00B84567">
              <w:rPr>
                <w:rFonts w:cs="Arial"/>
                <w:sz w:val="22"/>
                <w:szCs w:val="22"/>
                <w:lang w:val="sr-Cyrl-CS"/>
              </w:rPr>
              <w:t>3</w:t>
            </w:r>
            <w:r w:rsidRPr="00B8456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 w:eastAsia="sl-SI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 xml:space="preserve">Rešenje o imenovanju odgovornog projektanta projekta </w:t>
            </w:r>
            <w:r w:rsidR="00E5558C" w:rsidRPr="00E5558C">
              <w:rPr>
                <w:rFonts w:cs="Arial"/>
                <w:sz w:val="22"/>
                <w:szCs w:val="22"/>
                <w:lang w:val="sr-Cyrl-RS"/>
              </w:rPr>
              <w:t>stabilnih instalacija dojave požara i detekcije gasa</w:t>
            </w:r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5.</w:t>
            </w:r>
            <w:r w:rsidRPr="00B84567">
              <w:rPr>
                <w:rFonts w:cs="Arial"/>
                <w:sz w:val="22"/>
                <w:szCs w:val="22"/>
              </w:rPr>
              <w:t>2.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 xml:space="preserve">Izjava odgovornog projektanta projekta </w:t>
            </w:r>
            <w:r w:rsidR="00E5558C" w:rsidRPr="00E5558C">
              <w:rPr>
                <w:rFonts w:cs="Arial"/>
                <w:sz w:val="22"/>
                <w:szCs w:val="22"/>
                <w:lang w:val="sr-Cyrl-RS"/>
              </w:rPr>
              <w:t>stabilnih instalacija dojave požara i detekcije gasa</w:t>
            </w:r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5.</w:t>
            </w:r>
            <w:r w:rsidRPr="00B84567">
              <w:rPr>
                <w:rFonts w:cs="Arial"/>
                <w:sz w:val="22"/>
                <w:szCs w:val="22"/>
              </w:rPr>
              <w:t>2.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</w:rPr>
            </w:pPr>
            <w:proofErr w:type="spellStart"/>
            <w:r w:rsidRPr="00B84567">
              <w:rPr>
                <w:rFonts w:cs="Arial"/>
                <w:sz w:val="22"/>
                <w:szCs w:val="22"/>
              </w:rPr>
              <w:t>Tekstualna</w:t>
            </w:r>
            <w:proofErr w:type="spellEnd"/>
            <w:r w:rsidRPr="00B845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B84567">
              <w:rPr>
                <w:rFonts w:cs="Arial"/>
                <w:sz w:val="22"/>
                <w:szCs w:val="22"/>
              </w:rPr>
              <w:t>dokumentacija</w:t>
            </w:r>
            <w:proofErr w:type="spellEnd"/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5.</w:t>
            </w:r>
            <w:r w:rsidRPr="00B84567">
              <w:rPr>
                <w:rFonts w:cs="Arial"/>
                <w:sz w:val="22"/>
                <w:szCs w:val="22"/>
              </w:rPr>
              <w:t>2.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5.1.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Tehnički opis</w:t>
            </w:r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5.</w:t>
            </w:r>
            <w:r w:rsidRPr="00B84567">
              <w:rPr>
                <w:rFonts w:cs="Arial"/>
                <w:sz w:val="22"/>
                <w:szCs w:val="22"/>
              </w:rPr>
              <w:t>2.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5.</w:t>
            </w:r>
            <w:r w:rsidRPr="00B84567">
              <w:rPr>
                <w:rFonts w:cs="Arial"/>
                <w:sz w:val="22"/>
                <w:szCs w:val="22"/>
              </w:rPr>
              <w:t>2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Tehnički uslovi</w:t>
            </w:r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l-SI" w:eastAsia="sl-SI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5</w:t>
            </w:r>
            <w:r w:rsidRPr="00B84567">
              <w:rPr>
                <w:rFonts w:cs="Arial"/>
                <w:sz w:val="22"/>
                <w:szCs w:val="22"/>
              </w:rPr>
              <w:t>.2.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6</w:t>
            </w:r>
            <w:r w:rsidRPr="00B8456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l-SI" w:eastAsia="sl-SI"/>
              </w:rPr>
            </w:pPr>
            <w:proofErr w:type="spellStart"/>
            <w:r w:rsidRPr="00B84567">
              <w:rPr>
                <w:rFonts w:cs="Arial"/>
                <w:sz w:val="22"/>
                <w:szCs w:val="22"/>
              </w:rPr>
              <w:t>Numerička</w:t>
            </w:r>
            <w:proofErr w:type="spellEnd"/>
            <w:r w:rsidRPr="00B845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B84567">
              <w:rPr>
                <w:rFonts w:cs="Arial"/>
                <w:sz w:val="22"/>
                <w:szCs w:val="22"/>
              </w:rPr>
              <w:t>dokumentacija</w:t>
            </w:r>
            <w:proofErr w:type="spellEnd"/>
          </w:p>
        </w:tc>
      </w:tr>
      <w:tr w:rsidR="00B84567" w:rsidRPr="00BC4251" w:rsidTr="00623BC7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5.</w:t>
            </w:r>
            <w:r w:rsidRPr="00B84567">
              <w:rPr>
                <w:rFonts w:cs="Arial"/>
                <w:sz w:val="22"/>
                <w:szCs w:val="22"/>
              </w:rPr>
              <w:t>2.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6.1.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Latn-RS"/>
              </w:rPr>
            </w:pPr>
            <w:r>
              <w:rPr>
                <w:rFonts w:cs="Arial"/>
                <w:sz w:val="22"/>
                <w:szCs w:val="22"/>
                <w:lang w:val="sr-Latn-RS"/>
              </w:rPr>
              <w:t>Proračuni</w:t>
            </w:r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l-SI" w:eastAsia="sl-SI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5</w:t>
            </w:r>
            <w:r w:rsidRPr="00B84567">
              <w:rPr>
                <w:rFonts w:cs="Arial"/>
                <w:sz w:val="22"/>
                <w:szCs w:val="22"/>
              </w:rPr>
              <w:t>.2.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7</w:t>
            </w:r>
            <w:r w:rsidRPr="00B8456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l-SI" w:eastAsia="sl-SI"/>
              </w:rPr>
            </w:pPr>
            <w:proofErr w:type="spellStart"/>
            <w:r w:rsidRPr="00B84567">
              <w:rPr>
                <w:rFonts w:cs="Arial"/>
                <w:sz w:val="22"/>
                <w:szCs w:val="22"/>
              </w:rPr>
              <w:t>Grafička</w:t>
            </w:r>
            <w:proofErr w:type="spellEnd"/>
            <w:r w:rsidRPr="00B845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B84567">
              <w:rPr>
                <w:rFonts w:cs="Arial"/>
                <w:sz w:val="22"/>
                <w:szCs w:val="22"/>
              </w:rPr>
              <w:t>dokumentacija</w:t>
            </w:r>
            <w:proofErr w:type="spellEnd"/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highlight w:val="yellow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Situacioni plan</w:t>
            </w:r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highlight w:val="yellow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>Instalacije SKSa</w:t>
            </w:r>
          </w:p>
        </w:tc>
      </w:tr>
      <w:tr w:rsidR="00B84567" w:rsidRPr="00BC4251" w:rsidTr="00107C9B"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lang w:val="sr-Cyrl-RS"/>
              </w:rPr>
            </w:pPr>
            <w:r w:rsidRPr="00B84567">
              <w:rPr>
                <w:rFonts w:cs="Arial"/>
                <w:sz w:val="22"/>
                <w:szCs w:val="22"/>
              </w:rPr>
              <w:t>3</w:t>
            </w:r>
            <w:r w:rsidRPr="00B84567">
              <w:rPr>
                <w:rFonts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67" w:rsidRPr="00B84567" w:rsidRDefault="00B84567" w:rsidP="00B84567">
            <w:pPr>
              <w:rPr>
                <w:rFonts w:cs="Arial"/>
                <w:sz w:val="22"/>
                <w:szCs w:val="22"/>
                <w:highlight w:val="yellow"/>
              </w:rPr>
            </w:pPr>
            <w:r w:rsidRPr="00B84567">
              <w:rPr>
                <w:rFonts w:cs="Arial"/>
                <w:sz w:val="22"/>
                <w:szCs w:val="22"/>
                <w:lang w:val="sr-Cyrl-RS"/>
              </w:rPr>
              <w:t xml:space="preserve">Instalacije </w:t>
            </w:r>
            <w:proofErr w:type="spellStart"/>
            <w:r w:rsidRPr="00B84567">
              <w:rPr>
                <w:rFonts w:cs="Arial"/>
                <w:sz w:val="22"/>
                <w:szCs w:val="22"/>
              </w:rPr>
              <w:t>detekcije</w:t>
            </w:r>
            <w:proofErr w:type="spellEnd"/>
            <w:r w:rsidRPr="00B845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B84567">
              <w:rPr>
                <w:rFonts w:cs="Arial"/>
                <w:sz w:val="22"/>
                <w:szCs w:val="22"/>
              </w:rPr>
              <w:t>gasa</w:t>
            </w:r>
            <w:proofErr w:type="spellEnd"/>
          </w:p>
        </w:tc>
      </w:tr>
      <w:bookmarkEnd w:id="2"/>
    </w:tbl>
    <w:p w:rsidR="00D70242" w:rsidRDefault="00D70242" w:rsidP="001F6C89">
      <w:pPr>
        <w:pStyle w:val="N2"/>
        <w:jc w:val="center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</w:p>
    <w:p w:rsidR="00D70242" w:rsidRDefault="00D70242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  <w:lang w:val="sr-Latn-RS" w:eastAsia="zh-CN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sr-Latn-RS"/>
        </w:rPr>
        <w:br w:type="page"/>
      </w:r>
    </w:p>
    <w:p w:rsidR="004D204D" w:rsidRDefault="004D204D" w:rsidP="001F6C89">
      <w:pPr>
        <w:pStyle w:val="N2"/>
        <w:jc w:val="center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</w:p>
    <w:p w:rsidR="001F6C89" w:rsidRPr="00BC4251" w:rsidRDefault="00B84567" w:rsidP="001F6C89">
      <w:pPr>
        <w:pStyle w:val="N2"/>
        <w:jc w:val="center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5</w:t>
      </w:r>
      <w:r w:rsidR="001F6C89" w:rsidRPr="00BC4251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.</w:t>
      </w:r>
      <w:r w:rsidR="00D70242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2</w:t>
      </w:r>
      <w:r w:rsidR="001F6C89" w:rsidRPr="00BC4251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.3 REŠENJE O </w:t>
      </w:r>
      <w:r w:rsidR="007B1FE1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IMENOVANJU</w:t>
      </w:r>
      <w:r w:rsidR="001F6C89" w:rsidRPr="00BC4251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 ODGOVORNOG PROJEKTANTA</w:t>
      </w:r>
    </w:p>
    <w:p w:rsidR="007B7198" w:rsidRPr="00BC4251" w:rsidRDefault="007B7198" w:rsidP="00130156">
      <w:pPr>
        <w:pStyle w:val="N2"/>
        <w:rPr>
          <w:rFonts w:asciiTheme="minorHAnsi" w:hAnsiTheme="minorHAnsi" w:cstheme="minorHAnsi"/>
          <w:szCs w:val="22"/>
          <w:lang w:val="sr-Latn-RS"/>
        </w:rPr>
      </w:pPr>
    </w:p>
    <w:p w:rsidR="00782B20" w:rsidRPr="00271283" w:rsidRDefault="00782B20" w:rsidP="00782B20">
      <w:pPr>
        <w:spacing w:before="280" w:after="280"/>
        <w:jc w:val="both"/>
        <w:rPr>
          <w:rFonts w:asciiTheme="minorHAnsi" w:hAnsiTheme="minorHAnsi" w:cstheme="minorHAnsi"/>
          <w:sz w:val="24"/>
          <w:szCs w:val="24"/>
          <w:lang w:val="sr-Latn-RS"/>
        </w:rPr>
      </w:pPr>
      <w:r w:rsidRPr="00271283">
        <w:rPr>
          <w:rFonts w:asciiTheme="minorHAnsi" w:hAnsiTheme="minorHAnsi" w:cstheme="minorHAnsi"/>
          <w:sz w:val="24"/>
          <w:szCs w:val="24"/>
          <w:lang w:val="sr-Latn-RS"/>
        </w:rPr>
        <w:t>Na osnovu člana 128 Zakona o planiranju i izgradnji ("Službeni glasnik RS", br. 72/09, 81/09 -ispravka, 64/10 odluka US, 24/11 i 121/12, 42/13 - odluka US, 50/2013 - odluka US, 98/2013 -odluka US, 132/14 i 145/14, 83/2018 , 31/2019 i 37/19 – dr.zakoni i 9/2020, 52/21 I 62/2023) i odredbi Pravilnika o sadržini, načinu i postupku izrade i način vršenja kontrole tehničke dokumentacije prema klasi I nameni objekata ("Službeni glasnik RS", br. 96/2023) kao:</w:t>
      </w:r>
    </w:p>
    <w:p w:rsidR="003E0360" w:rsidRPr="00BC4251" w:rsidRDefault="003E0360" w:rsidP="00EF0CE2">
      <w:pPr>
        <w:jc w:val="both"/>
        <w:rPr>
          <w:rFonts w:asciiTheme="minorHAnsi" w:hAnsiTheme="minorHAnsi" w:cstheme="minorHAnsi"/>
          <w:sz w:val="24"/>
          <w:szCs w:val="24"/>
          <w:lang w:val="uz-Cyrl-UZ"/>
        </w:rPr>
      </w:pPr>
    </w:p>
    <w:p w:rsidR="003E0360" w:rsidRPr="00BC4251" w:rsidRDefault="003E0360" w:rsidP="003E0360">
      <w:pPr>
        <w:jc w:val="center"/>
        <w:rPr>
          <w:rFonts w:asciiTheme="minorHAnsi" w:hAnsiTheme="minorHAnsi" w:cstheme="minorHAnsi"/>
          <w:sz w:val="24"/>
          <w:szCs w:val="24"/>
          <w:lang w:val="sr-Latn-RS"/>
        </w:rPr>
      </w:pPr>
      <w:r w:rsidRPr="00BC4251">
        <w:rPr>
          <w:rFonts w:asciiTheme="minorHAnsi" w:hAnsiTheme="minorHAnsi" w:cstheme="minorHAnsi"/>
          <w:sz w:val="24"/>
          <w:szCs w:val="24"/>
          <w:lang w:val="sr-Latn-RS"/>
        </w:rPr>
        <w:t>ODGOVORNI PROJEKTANT</w:t>
      </w:r>
    </w:p>
    <w:p w:rsidR="003E0360" w:rsidRPr="00BC4251" w:rsidRDefault="003E0360" w:rsidP="003E0360">
      <w:pPr>
        <w:jc w:val="center"/>
        <w:rPr>
          <w:rFonts w:asciiTheme="minorHAnsi" w:hAnsiTheme="minorHAnsi" w:cstheme="minorHAnsi"/>
          <w:sz w:val="24"/>
          <w:szCs w:val="24"/>
          <w:lang w:val="sr-Latn-RS"/>
        </w:rPr>
      </w:pPr>
    </w:p>
    <w:p w:rsidR="003E0360" w:rsidRPr="00BC4251" w:rsidRDefault="003E0360" w:rsidP="007B7198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:rsidR="003E0360" w:rsidRPr="00BC4251" w:rsidRDefault="00BC4251" w:rsidP="007B7198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  <w:r w:rsidRPr="00BC4251">
        <w:rPr>
          <w:rFonts w:asciiTheme="minorHAnsi" w:hAnsiTheme="minorHAnsi" w:cstheme="minorHAnsi"/>
          <w:sz w:val="24"/>
          <w:szCs w:val="24"/>
          <w:lang w:val="sr-Latn-RS"/>
        </w:rPr>
        <w:t xml:space="preserve">za izradu </w:t>
      </w:r>
      <w:r w:rsidR="00E5558C">
        <w:rPr>
          <w:rFonts w:asciiTheme="minorHAnsi" w:hAnsiTheme="minorHAnsi" w:cstheme="minorHAnsi"/>
          <w:sz w:val="24"/>
          <w:szCs w:val="24"/>
          <w:lang w:val="sr-Latn-RS"/>
        </w:rPr>
        <w:t>5</w:t>
      </w:r>
      <w:r w:rsidR="00782B20">
        <w:rPr>
          <w:rFonts w:asciiTheme="minorHAnsi" w:hAnsiTheme="minorHAnsi" w:cstheme="minorHAnsi"/>
          <w:sz w:val="24"/>
          <w:szCs w:val="24"/>
          <w:lang w:val="sr-Latn-RS"/>
        </w:rPr>
        <w:t xml:space="preserve">.2 </w:t>
      </w:r>
      <w:r w:rsidR="00E5558C" w:rsidRPr="00E5558C">
        <w:rPr>
          <w:rFonts w:asciiTheme="minorHAnsi" w:hAnsiTheme="minorHAnsi" w:cstheme="minorHAnsi"/>
          <w:sz w:val="24"/>
          <w:szCs w:val="24"/>
          <w:lang w:val="sr-Latn-RS"/>
        </w:rPr>
        <w:t xml:space="preserve">Projekat stabilnih instalacija dojave požara i detekcije gasa </w:t>
      </w:r>
      <w:r w:rsidRPr="00BC4251">
        <w:rPr>
          <w:rFonts w:asciiTheme="minorHAnsi" w:hAnsiTheme="minorHAnsi" w:cstheme="minorHAnsi"/>
          <w:sz w:val="24"/>
          <w:szCs w:val="24"/>
          <w:lang w:val="sr-Latn-RS"/>
        </w:rPr>
        <w:t xml:space="preserve">koji je deo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Idejnog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rešenja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za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rekonstrukciju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,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dogradnju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i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izgradnju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objekta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POMOĆNA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ZGRADA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-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DEO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-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ENERGETSKI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BLOK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O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-174,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CENTRALNA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KOTLARNICA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,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PR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>+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SP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BROJ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1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koji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se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nalazi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na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KP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698/7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K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>.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O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.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Valјevo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i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čiji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se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delovi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nalaze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na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KP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698/11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i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KP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698/2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K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>.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O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.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Valјevo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,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u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okviru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kompleksa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HK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,,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Krušik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''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>.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d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.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u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ulici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Vladike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Nikolaja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br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. 59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u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Valјevu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,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određuje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4D204D">
        <w:rPr>
          <w:rFonts w:asciiTheme="minorHAnsi" w:hAnsiTheme="minorHAnsi" w:cstheme="minorHAnsi"/>
          <w:sz w:val="24"/>
          <w:szCs w:val="24"/>
          <w:lang w:val="sr-Latn-RS"/>
        </w:rPr>
        <w:t>se</w:t>
      </w:r>
      <w:r w:rsidRPr="00BC4251">
        <w:rPr>
          <w:rFonts w:asciiTheme="minorHAnsi" w:hAnsiTheme="minorHAnsi" w:cstheme="minorHAnsi"/>
          <w:sz w:val="24"/>
          <w:szCs w:val="24"/>
          <w:lang w:val="sr-Latn-RS"/>
        </w:rPr>
        <w:t xml:space="preserve"> </w:t>
      </w:r>
      <w:r w:rsidR="00782B20">
        <w:rPr>
          <w:rFonts w:asciiTheme="minorHAnsi" w:hAnsiTheme="minorHAnsi" w:cstheme="minorHAnsi"/>
          <w:sz w:val="24"/>
          <w:szCs w:val="24"/>
          <w:lang w:val="sr-Latn-RS"/>
        </w:rPr>
        <w:t>:</w:t>
      </w:r>
    </w:p>
    <w:p w:rsidR="003E0360" w:rsidRPr="00BC4251" w:rsidRDefault="003E0360" w:rsidP="007B7198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:rsidR="003E0360" w:rsidRPr="00BC4251" w:rsidRDefault="003E0360" w:rsidP="007B7198">
      <w:pPr>
        <w:jc w:val="both"/>
        <w:rPr>
          <w:rFonts w:asciiTheme="minorHAnsi" w:hAnsiTheme="minorHAnsi" w:cstheme="minorHAnsi"/>
          <w:sz w:val="24"/>
          <w:szCs w:val="24"/>
          <w:lang w:val="sr-Latn-RS"/>
        </w:rPr>
      </w:pPr>
    </w:p>
    <w:p w:rsidR="007B7198" w:rsidRPr="00BC4251" w:rsidRDefault="007A4317" w:rsidP="00130156">
      <w:pPr>
        <w:pStyle w:val="N2"/>
        <w:rPr>
          <w:rFonts w:asciiTheme="minorHAnsi" w:hAnsiTheme="minorHAnsi" w:cstheme="minorHAnsi"/>
          <w:szCs w:val="22"/>
          <w:lang w:val="sr-Latn-RS"/>
        </w:rPr>
      </w:pPr>
      <w:r>
        <w:rPr>
          <w:rFonts w:asciiTheme="minorHAnsi" w:hAnsiTheme="minorHAnsi" w:cstheme="minorHAnsi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6432" behindDoc="0" locked="0" layoutInCell="1" allowOverlap="1" wp14:anchorId="3A9CE2F3" wp14:editId="2FBB5520">
            <wp:simplePos x="0" y="0"/>
            <wp:positionH relativeFrom="column">
              <wp:posOffset>1899920</wp:posOffset>
            </wp:positionH>
            <wp:positionV relativeFrom="paragraph">
              <wp:posOffset>172085</wp:posOffset>
            </wp:positionV>
            <wp:extent cx="1595755" cy="626110"/>
            <wp:effectExtent l="0" t="0" r="4445" b="2540"/>
            <wp:wrapNone/>
            <wp:docPr id="2" name="Picture 2" descr="Blagoje-Scan potpis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goje-Scan potpis00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360" w:rsidRPr="007A4317" w:rsidRDefault="003E0360" w:rsidP="00130156">
      <w:pPr>
        <w:pStyle w:val="N2"/>
        <w:rPr>
          <w:rFonts w:asciiTheme="minorHAnsi" w:hAnsiTheme="minorHAnsi" w:cstheme="minorHAnsi"/>
          <w:sz w:val="24"/>
          <w:szCs w:val="24"/>
          <w:lang w:val="sr-Latn-RS" w:eastAsia="ar-SA"/>
        </w:rPr>
      </w:pPr>
    </w:p>
    <w:p w:rsidR="007A4317" w:rsidRPr="007A4317" w:rsidRDefault="007A4317" w:rsidP="007A4317">
      <w:pPr>
        <w:tabs>
          <w:tab w:val="left" w:pos="3544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lang w:val="sr-Latn-RS"/>
        </w:rPr>
      </w:pPr>
      <w:r w:rsidRPr="007A4317">
        <w:rPr>
          <w:rFonts w:asciiTheme="minorHAnsi" w:hAnsiTheme="minorHAnsi" w:cstheme="minorHAnsi"/>
          <w:sz w:val="24"/>
          <w:szCs w:val="24"/>
          <w:lang w:val="sr-Latn-RS"/>
        </w:rPr>
        <w:t>Blagoje Stojković, dipl.inž.el.</w:t>
      </w:r>
      <w:r w:rsidRPr="007A4317">
        <w:rPr>
          <w:rFonts w:asciiTheme="minorHAnsi" w:hAnsiTheme="minorHAnsi" w:cstheme="minorHAnsi"/>
          <w:sz w:val="24"/>
          <w:szCs w:val="24"/>
          <w:lang w:val="sr-Latn-RS"/>
        </w:rPr>
        <w:tab/>
      </w:r>
      <w:r>
        <w:rPr>
          <w:rFonts w:asciiTheme="minorHAnsi" w:hAnsiTheme="minorHAnsi" w:cstheme="minorHAnsi"/>
          <w:sz w:val="24"/>
          <w:szCs w:val="24"/>
          <w:lang w:val="sr-Latn-RS"/>
        </w:rPr>
        <w:tab/>
      </w:r>
      <w:r>
        <w:rPr>
          <w:rFonts w:asciiTheme="minorHAnsi" w:hAnsiTheme="minorHAnsi" w:cstheme="minorHAnsi"/>
          <w:sz w:val="24"/>
          <w:szCs w:val="24"/>
          <w:lang w:val="sr-Latn-RS"/>
        </w:rPr>
        <w:tab/>
      </w:r>
      <w:r>
        <w:rPr>
          <w:rFonts w:asciiTheme="minorHAnsi" w:hAnsiTheme="minorHAnsi" w:cstheme="minorHAnsi"/>
          <w:sz w:val="24"/>
          <w:szCs w:val="24"/>
          <w:lang w:val="sr-Latn-RS"/>
        </w:rPr>
        <w:tab/>
      </w:r>
      <w:r>
        <w:rPr>
          <w:rFonts w:asciiTheme="minorHAnsi" w:hAnsiTheme="minorHAnsi" w:cstheme="minorHAnsi"/>
          <w:sz w:val="24"/>
          <w:szCs w:val="24"/>
          <w:lang w:val="sr-Latn-RS"/>
        </w:rPr>
        <w:tab/>
      </w:r>
      <w:r w:rsidRPr="007A4317">
        <w:rPr>
          <w:rFonts w:asciiTheme="minorHAnsi" w:hAnsiTheme="minorHAnsi" w:cstheme="minorHAnsi"/>
          <w:sz w:val="24"/>
          <w:szCs w:val="24"/>
          <w:lang w:val="sr-Latn-RS"/>
        </w:rPr>
        <w:t xml:space="preserve">broj licence IKS </w:t>
      </w:r>
      <w:r w:rsidR="00E5558C" w:rsidRPr="00E5558C">
        <w:rPr>
          <w:rFonts w:asciiTheme="minorHAnsi" w:hAnsiTheme="minorHAnsi" w:cstheme="minorHAnsi"/>
          <w:sz w:val="24"/>
          <w:szCs w:val="24"/>
          <w:lang w:val="sr-Latn-RS"/>
        </w:rPr>
        <w:t>353 M183 13</w:t>
      </w:r>
    </w:p>
    <w:p w:rsidR="007A4317" w:rsidRPr="007A4317" w:rsidRDefault="007A4317" w:rsidP="007A4317">
      <w:pPr>
        <w:tabs>
          <w:tab w:val="left" w:pos="3544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  <w:lang w:val="sr-Latn-RS"/>
        </w:rPr>
      </w:pPr>
      <w:r w:rsidRPr="007A4317">
        <w:rPr>
          <w:rFonts w:asciiTheme="minorHAnsi" w:hAnsiTheme="minorHAnsi" w:cstheme="minorHAnsi"/>
          <w:sz w:val="24"/>
          <w:szCs w:val="24"/>
          <w:lang w:val="sr-Latn-RS"/>
        </w:rPr>
        <w:tab/>
      </w:r>
      <w:r>
        <w:rPr>
          <w:rFonts w:asciiTheme="minorHAnsi" w:hAnsiTheme="minorHAnsi" w:cstheme="minorHAnsi"/>
          <w:sz w:val="24"/>
          <w:szCs w:val="24"/>
          <w:lang w:val="sr-Latn-RS"/>
        </w:rPr>
        <w:tab/>
      </w:r>
      <w:r>
        <w:rPr>
          <w:rFonts w:asciiTheme="minorHAnsi" w:hAnsiTheme="minorHAnsi" w:cstheme="minorHAnsi"/>
          <w:sz w:val="24"/>
          <w:szCs w:val="24"/>
          <w:lang w:val="sr-Latn-RS"/>
        </w:rPr>
        <w:tab/>
      </w:r>
      <w:r>
        <w:rPr>
          <w:rFonts w:asciiTheme="minorHAnsi" w:hAnsiTheme="minorHAnsi" w:cstheme="minorHAnsi"/>
          <w:sz w:val="24"/>
          <w:szCs w:val="24"/>
          <w:lang w:val="sr-Latn-RS"/>
        </w:rPr>
        <w:tab/>
      </w:r>
      <w:r>
        <w:rPr>
          <w:rFonts w:asciiTheme="minorHAnsi" w:hAnsiTheme="minorHAnsi" w:cstheme="minorHAnsi"/>
          <w:sz w:val="24"/>
          <w:szCs w:val="24"/>
          <w:lang w:val="sr-Latn-RS"/>
        </w:rPr>
        <w:tab/>
      </w:r>
      <w:r w:rsidRPr="007A4317">
        <w:rPr>
          <w:rFonts w:asciiTheme="minorHAnsi" w:hAnsiTheme="minorHAnsi" w:cstheme="minorHAnsi"/>
          <w:sz w:val="24"/>
          <w:szCs w:val="24"/>
          <w:lang w:val="sr-Latn-RS"/>
        </w:rPr>
        <w:t>broj licence MUP 07-152-326/13</w:t>
      </w:r>
    </w:p>
    <w:p w:rsidR="003E0360" w:rsidRPr="00BC4251" w:rsidRDefault="003E0360" w:rsidP="003E0360">
      <w:pPr>
        <w:pStyle w:val="BodyText"/>
        <w:rPr>
          <w:rFonts w:asciiTheme="minorHAnsi" w:hAnsiTheme="minorHAnsi" w:cstheme="minorHAnsi"/>
          <w:sz w:val="24"/>
          <w:szCs w:val="24"/>
          <w:lang w:val="sr-Latn-RS"/>
        </w:rPr>
      </w:pPr>
    </w:p>
    <w:p w:rsidR="003E0360" w:rsidRPr="001D39E6" w:rsidRDefault="003E0360" w:rsidP="003E0360">
      <w:pPr>
        <w:pStyle w:val="BodyText"/>
        <w:rPr>
          <w:rFonts w:asciiTheme="minorHAnsi" w:hAnsiTheme="minorHAnsi" w:cstheme="minorHAnsi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4"/>
        <w:gridCol w:w="4724"/>
      </w:tblGrid>
      <w:tr w:rsidR="003E0360" w:rsidRPr="001D39E6" w:rsidTr="00295701">
        <w:tc>
          <w:tcPr>
            <w:tcW w:w="4724" w:type="dxa"/>
          </w:tcPr>
          <w:p w:rsidR="003E0360" w:rsidRPr="001D39E6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1D39E6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 xml:space="preserve">Projektant: </w:t>
            </w:r>
          </w:p>
          <w:p w:rsidR="003E0360" w:rsidRPr="001D39E6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B755B4" w:rsidRPr="001D39E6" w:rsidRDefault="00B755B4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B755B4" w:rsidRPr="001D39E6" w:rsidRDefault="00B755B4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  <w:tc>
          <w:tcPr>
            <w:tcW w:w="4724" w:type="dxa"/>
          </w:tcPr>
          <w:p w:rsidR="007A4317" w:rsidRPr="007A4317" w:rsidRDefault="007A4317" w:rsidP="007A4317">
            <w:pPr>
              <w:tabs>
                <w:tab w:val="left" w:pos="3119"/>
              </w:tabs>
              <w:ind w:left="3119" w:hanging="3119"/>
              <w:rPr>
                <w:rFonts w:asciiTheme="minorHAnsi" w:hAnsiTheme="minorHAnsi" w:cstheme="minorHAnsi"/>
                <w:sz w:val="22"/>
                <w:szCs w:val="22"/>
              </w:rPr>
            </w:pPr>
            <w:r w:rsidRPr="00B862F5">
              <w:rPr>
                <w:rFonts w:cs="Arial"/>
              </w:rPr>
              <w:t>"</w:t>
            </w:r>
            <w:r w:rsidRPr="007A4317">
              <w:rPr>
                <w:rFonts w:asciiTheme="minorHAnsi" w:hAnsiTheme="minorHAnsi" w:cstheme="minorHAnsi"/>
                <w:sz w:val="22"/>
                <w:szCs w:val="22"/>
              </w:rPr>
              <w:t xml:space="preserve">BELING" </w:t>
            </w:r>
            <w:proofErr w:type="spellStart"/>
            <w:r w:rsidRPr="007A4317">
              <w:rPr>
                <w:rFonts w:asciiTheme="minorHAnsi" w:hAnsiTheme="minorHAnsi" w:cstheme="minorHAnsi"/>
                <w:sz w:val="22"/>
                <w:szCs w:val="22"/>
              </w:rPr>
              <w:t>d.o.o</w:t>
            </w:r>
            <w:proofErr w:type="spellEnd"/>
            <w:r w:rsidRPr="007A43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7A4317">
              <w:rPr>
                <w:rFonts w:asciiTheme="minorHAnsi" w:hAnsiTheme="minorHAnsi" w:cstheme="minorHAnsi"/>
                <w:sz w:val="22"/>
                <w:szCs w:val="22"/>
              </w:rPr>
              <w:t>Ulica</w:t>
            </w:r>
            <w:proofErr w:type="spellEnd"/>
            <w:r w:rsidRPr="007A4317">
              <w:rPr>
                <w:rFonts w:asciiTheme="minorHAnsi" w:hAnsiTheme="minorHAnsi" w:cstheme="minorHAnsi"/>
                <w:sz w:val="22"/>
                <w:szCs w:val="22"/>
              </w:rPr>
              <w:t xml:space="preserve"> V br.16/1, </w:t>
            </w:r>
          </w:p>
          <w:p w:rsidR="007A4317" w:rsidRPr="007A4317" w:rsidRDefault="007A4317" w:rsidP="007A4317">
            <w:pPr>
              <w:tabs>
                <w:tab w:val="left" w:pos="3119"/>
              </w:tabs>
              <w:ind w:left="3119" w:hanging="3119"/>
              <w:rPr>
                <w:rFonts w:asciiTheme="minorHAnsi" w:hAnsiTheme="minorHAnsi" w:cstheme="minorHAnsi"/>
                <w:sz w:val="22"/>
                <w:szCs w:val="22"/>
              </w:rPr>
            </w:pPr>
            <w:r w:rsidRPr="007A4317">
              <w:rPr>
                <w:rFonts w:asciiTheme="minorHAnsi" w:hAnsiTheme="minorHAnsi" w:cstheme="minorHAnsi"/>
                <w:sz w:val="22"/>
                <w:szCs w:val="22"/>
              </w:rPr>
              <w:t xml:space="preserve">32104 </w:t>
            </w:r>
            <w:proofErr w:type="spellStart"/>
            <w:r w:rsidRPr="007A4317">
              <w:rPr>
                <w:rFonts w:asciiTheme="minorHAnsi" w:hAnsiTheme="minorHAnsi" w:cstheme="minorHAnsi"/>
                <w:sz w:val="22"/>
                <w:szCs w:val="22"/>
              </w:rPr>
              <w:t>Atenica</w:t>
            </w:r>
            <w:proofErr w:type="spellEnd"/>
            <w:r w:rsidRPr="007A43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7A4317">
              <w:rPr>
                <w:rFonts w:asciiTheme="minorHAnsi" w:hAnsiTheme="minorHAnsi" w:cstheme="minorHAnsi"/>
                <w:sz w:val="22"/>
                <w:szCs w:val="22"/>
              </w:rPr>
              <w:t>Čačak</w:t>
            </w:r>
            <w:proofErr w:type="spellEnd"/>
          </w:p>
          <w:p w:rsidR="00BC4251" w:rsidRPr="001D39E6" w:rsidRDefault="00BC4251" w:rsidP="00BC4251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</w:tr>
      <w:tr w:rsidR="003E0360" w:rsidRPr="001D39E6" w:rsidTr="00295701">
        <w:tc>
          <w:tcPr>
            <w:tcW w:w="4724" w:type="dxa"/>
          </w:tcPr>
          <w:p w:rsidR="003E0360" w:rsidRPr="001D39E6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1D39E6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Odgovorno lice:</w:t>
            </w:r>
          </w:p>
          <w:p w:rsidR="003E0360" w:rsidRPr="001D39E6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B755B4" w:rsidRPr="001D39E6" w:rsidRDefault="00B755B4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  <w:tc>
          <w:tcPr>
            <w:tcW w:w="4724" w:type="dxa"/>
          </w:tcPr>
          <w:p w:rsidR="003E0360" w:rsidRPr="007A4317" w:rsidRDefault="007A4317" w:rsidP="003E0360">
            <w:pPr>
              <w:pStyle w:val="BodyText"/>
              <w:rPr>
                <w:rFonts w:asciiTheme="minorHAnsi" w:hAnsiTheme="minorHAnsi" w:cstheme="minorHAnsi"/>
                <w:sz w:val="22"/>
                <w:szCs w:val="22"/>
                <w:lang w:val="sr-Latn-RS"/>
              </w:rPr>
            </w:pPr>
            <w:r w:rsidRPr="007A4317">
              <w:rPr>
                <w:rFonts w:asciiTheme="minorHAnsi" w:hAnsiTheme="minorHAnsi" w:cstheme="minorHAnsi"/>
                <w:sz w:val="22"/>
                <w:szCs w:val="22"/>
              </w:rPr>
              <w:t>Blagoje Stojković</w:t>
            </w:r>
          </w:p>
        </w:tc>
      </w:tr>
      <w:tr w:rsidR="003E0360" w:rsidRPr="00BC4251" w:rsidTr="00295701">
        <w:tc>
          <w:tcPr>
            <w:tcW w:w="4724" w:type="dxa"/>
          </w:tcPr>
          <w:p w:rsidR="003E0360" w:rsidRPr="00BC4251" w:rsidRDefault="003E0360" w:rsidP="00B755B4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  <w:tc>
          <w:tcPr>
            <w:tcW w:w="4724" w:type="dxa"/>
          </w:tcPr>
          <w:p w:rsidR="003E0360" w:rsidRPr="00BC4251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</w:tr>
      <w:tr w:rsidR="003E0360" w:rsidRPr="00BC4251" w:rsidTr="00295701">
        <w:tc>
          <w:tcPr>
            <w:tcW w:w="4724" w:type="dxa"/>
          </w:tcPr>
          <w:p w:rsidR="003E0360" w:rsidRPr="00BC4251" w:rsidRDefault="00B755B4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BC4251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Potpis:</w:t>
            </w:r>
          </w:p>
          <w:p w:rsidR="003E0360" w:rsidRPr="00BC4251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3E0360" w:rsidRPr="00BC4251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3E0360" w:rsidRPr="00BC4251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  <w:tc>
          <w:tcPr>
            <w:tcW w:w="4724" w:type="dxa"/>
          </w:tcPr>
          <w:p w:rsidR="003E0360" w:rsidRPr="00BC4251" w:rsidRDefault="007A4317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8480" behindDoc="0" locked="0" layoutInCell="1" allowOverlap="1" wp14:anchorId="7222611D" wp14:editId="2BF49271">
                  <wp:simplePos x="0" y="0"/>
                  <wp:positionH relativeFrom="column">
                    <wp:posOffset>-224790</wp:posOffset>
                  </wp:positionH>
                  <wp:positionV relativeFrom="paragraph">
                    <wp:posOffset>-183515</wp:posOffset>
                  </wp:positionV>
                  <wp:extent cx="1595755" cy="626110"/>
                  <wp:effectExtent l="0" t="0" r="4445" b="2540"/>
                  <wp:wrapNone/>
                  <wp:docPr id="5" name="Picture 5" descr="Blagoje-Scan potpis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lagoje-Scan potpis0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20000"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755" cy="62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0360" w:rsidRPr="00BC4251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3E0360" w:rsidRPr="00BC4251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3E0360" w:rsidRPr="00BC4251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3E0360" w:rsidRPr="00BC4251" w:rsidRDefault="003E0360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</w:tr>
      <w:tr w:rsidR="00D70242" w:rsidRPr="00BC4251" w:rsidTr="00295701">
        <w:tc>
          <w:tcPr>
            <w:tcW w:w="4724" w:type="dxa"/>
          </w:tcPr>
          <w:p w:rsidR="00D70242" w:rsidRPr="00BC4251" w:rsidRDefault="00D70242" w:rsidP="003E0360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  <w:tc>
          <w:tcPr>
            <w:tcW w:w="4724" w:type="dxa"/>
          </w:tcPr>
          <w:p w:rsidR="00D70242" w:rsidRPr="00BC4251" w:rsidRDefault="00D70242" w:rsidP="003E0360">
            <w:pPr>
              <w:pStyle w:val="BodyText"/>
              <w:rPr>
                <w:rFonts w:asciiTheme="minorHAnsi" w:hAnsiTheme="minorHAnsi" w:cstheme="minorHAnsi"/>
                <w:noProof/>
                <w:sz w:val="24"/>
                <w:szCs w:val="24"/>
                <w:lang w:val="en-US" w:eastAsia="en-US"/>
              </w:rPr>
            </w:pPr>
          </w:p>
        </w:tc>
      </w:tr>
      <w:tr w:rsidR="00A4226E" w:rsidRPr="004F4A6B" w:rsidTr="00295701">
        <w:tc>
          <w:tcPr>
            <w:tcW w:w="4724" w:type="dxa"/>
          </w:tcPr>
          <w:p w:rsidR="00A4226E" w:rsidRPr="004F4A6B" w:rsidRDefault="00782B20" w:rsidP="00A4226E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7D17B3">
              <w:rPr>
                <w:rFonts w:ascii="Calibri" w:hAnsi="Calibri" w:cs="Calibri"/>
                <w:sz w:val="24"/>
                <w:szCs w:val="24"/>
                <w:lang w:eastAsia="ar-SA"/>
              </w:rPr>
              <w:t>Broj dela projekta:</w:t>
            </w:r>
          </w:p>
        </w:tc>
        <w:tc>
          <w:tcPr>
            <w:tcW w:w="4724" w:type="dxa"/>
          </w:tcPr>
          <w:p w:rsidR="00A4226E" w:rsidRPr="00166F23" w:rsidRDefault="00A364D1" w:rsidP="004D204D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</w:t>
            </w:r>
            <w:r w:rsidR="004D204D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166F23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DP</w:t>
            </w:r>
            <w:r w:rsidRPr="00166F23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0105</w:t>
            </w:r>
            <w:r w:rsidRPr="00166F23">
              <w:rPr>
                <w:rFonts w:asciiTheme="minorHAnsi" w:hAnsiTheme="minorHAnsi" w:cstheme="minorHAnsi"/>
                <w:sz w:val="24"/>
                <w:szCs w:val="24"/>
              </w:rPr>
              <w:t>/2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A4226E" w:rsidRPr="001D39E6" w:rsidTr="00295701">
        <w:tc>
          <w:tcPr>
            <w:tcW w:w="4724" w:type="dxa"/>
          </w:tcPr>
          <w:p w:rsidR="00A4226E" w:rsidRPr="001D39E6" w:rsidRDefault="001D39E6" w:rsidP="00A4226E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1D39E6">
              <w:rPr>
                <w:rFonts w:ascii="Calibri" w:hAnsi="Calibri" w:cs="Calibri"/>
                <w:sz w:val="24"/>
                <w:szCs w:val="24"/>
                <w:lang w:eastAsia="ar-SA"/>
              </w:rPr>
              <w:lastRenderedPageBreak/>
              <w:t>Mesto i datum</w:t>
            </w:r>
            <w:r w:rsidR="00A4226E" w:rsidRPr="001D39E6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724" w:type="dxa"/>
          </w:tcPr>
          <w:p w:rsidR="00A4226E" w:rsidRPr="001D39E6" w:rsidRDefault="00782B20" w:rsidP="00166F23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271283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Beograd, </w:t>
            </w:r>
            <w:r w:rsidR="00E5558C" w:rsidRPr="001D39E6">
              <w:rPr>
                <w:rFonts w:ascii="Calibri" w:hAnsi="Calibri"/>
                <w:sz w:val="22"/>
                <w:szCs w:val="22"/>
              </w:rPr>
              <w:t>202</w:t>
            </w:r>
            <w:r w:rsidR="00E5558C">
              <w:rPr>
                <w:rFonts w:ascii="Calibri" w:hAnsi="Calibri"/>
                <w:sz w:val="22"/>
                <w:szCs w:val="22"/>
              </w:rPr>
              <w:t>4. godine</w:t>
            </w:r>
            <w:r w:rsidRPr="00271283">
              <w:rPr>
                <w:rFonts w:ascii="Calibri" w:hAnsi="Calibri" w:cs="Calibri"/>
                <w:sz w:val="24"/>
                <w:szCs w:val="24"/>
                <w:lang w:eastAsia="ar-SA"/>
              </w:rPr>
              <w:t>.</w:t>
            </w:r>
          </w:p>
        </w:tc>
      </w:tr>
    </w:tbl>
    <w:p w:rsidR="004D204D" w:rsidRDefault="004D204D" w:rsidP="00C44EA6">
      <w:pPr>
        <w:pStyle w:val="N2"/>
        <w:jc w:val="center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  <w:bookmarkStart w:id="3" w:name="_Hlk19873818"/>
    </w:p>
    <w:p w:rsidR="00C44EA6" w:rsidRPr="001D39E6" w:rsidRDefault="00B84567" w:rsidP="00C44EA6">
      <w:pPr>
        <w:pStyle w:val="N2"/>
        <w:jc w:val="center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5</w:t>
      </w:r>
      <w:r w:rsidR="0008276B" w:rsidRPr="001D39E6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.</w:t>
      </w:r>
      <w:r w:rsidR="00D70242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2</w:t>
      </w:r>
      <w:r w:rsidR="00295701" w:rsidRPr="001D39E6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.4 IZJAVA ODGOVORNOG PROJEKTANTA </w:t>
      </w:r>
      <w:r w:rsidR="00C44EA6" w:rsidRPr="001D39E6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PROJEKTA </w:t>
      </w:r>
    </w:p>
    <w:p w:rsidR="00295701" w:rsidRPr="00E5558C" w:rsidRDefault="00E5558C" w:rsidP="00E5558C">
      <w:pPr>
        <w:pStyle w:val="N2"/>
        <w:jc w:val="center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  <w:r w:rsidRPr="00E5558C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STABILNIH INSTALACIJA DOJAVE POŽARA I DETEKCIJE GASA</w:t>
      </w:r>
    </w:p>
    <w:p w:rsidR="00652F03" w:rsidRPr="001D39E6" w:rsidRDefault="00652F03" w:rsidP="00130156">
      <w:pPr>
        <w:pStyle w:val="N2"/>
        <w:rPr>
          <w:rFonts w:asciiTheme="minorHAnsi" w:hAnsiTheme="minorHAnsi" w:cstheme="minorHAnsi"/>
          <w:sz w:val="24"/>
          <w:szCs w:val="24"/>
          <w:lang w:val="sr-Latn-RS"/>
        </w:rPr>
      </w:pPr>
    </w:p>
    <w:p w:rsidR="00652F03" w:rsidRPr="00FF3FC5" w:rsidRDefault="00652F03" w:rsidP="00130156">
      <w:pPr>
        <w:pStyle w:val="N2"/>
        <w:rPr>
          <w:rFonts w:ascii="Arial" w:hAnsi="Arial" w:cs="Arial"/>
          <w:sz w:val="24"/>
          <w:szCs w:val="24"/>
          <w:lang w:val="sr-Latn-RS"/>
        </w:rPr>
      </w:pPr>
    </w:p>
    <w:p w:rsidR="00652F03" w:rsidRPr="001D39E6" w:rsidRDefault="00C44EA6" w:rsidP="00130156">
      <w:pPr>
        <w:pStyle w:val="N2"/>
        <w:rPr>
          <w:rFonts w:asciiTheme="minorHAnsi" w:hAnsiTheme="minorHAnsi" w:cstheme="minorHAnsi"/>
          <w:sz w:val="24"/>
          <w:szCs w:val="24"/>
          <w:lang w:val="sr-Latn-RS"/>
        </w:rPr>
      </w:pPr>
      <w:r w:rsidRPr="001D39E6">
        <w:rPr>
          <w:rFonts w:asciiTheme="minorHAnsi" w:hAnsiTheme="minorHAnsi" w:cstheme="minorHAnsi"/>
          <w:sz w:val="24"/>
          <w:szCs w:val="24"/>
          <w:lang w:val="sr-Latn-RS"/>
        </w:rPr>
        <w:t xml:space="preserve">Odgovorni projektant </w:t>
      </w:r>
      <w:r w:rsidR="00C8192D" w:rsidRPr="00C8192D">
        <w:rPr>
          <w:rFonts w:asciiTheme="minorHAnsi" w:hAnsiTheme="minorHAnsi" w:cstheme="minorHAnsi"/>
          <w:sz w:val="24"/>
          <w:szCs w:val="24"/>
          <w:lang w:val="sr-Latn-RS"/>
        </w:rPr>
        <w:t>5.2 Projek</w:t>
      </w:r>
      <w:r w:rsidR="00C8192D">
        <w:rPr>
          <w:rFonts w:asciiTheme="minorHAnsi" w:hAnsiTheme="minorHAnsi" w:cstheme="minorHAnsi"/>
          <w:sz w:val="24"/>
          <w:szCs w:val="24"/>
          <w:lang w:val="sr-Latn-RS"/>
        </w:rPr>
        <w:t>ta</w:t>
      </w:r>
      <w:r w:rsidR="00C8192D" w:rsidRPr="00C8192D">
        <w:rPr>
          <w:rFonts w:asciiTheme="minorHAnsi" w:hAnsiTheme="minorHAnsi" w:cstheme="minorHAnsi"/>
          <w:sz w:val="24"/>
          <w:szCs w:val="24"/>
          <w:lang w:val="sr-Latn-RS"/>
        </w:rPr>
        <w:t xml:space="preserve"> stabilnih instalacija dojave požara i detekcije gasa koji je deo </w:t>
      </w:r>
      <w:r w:rsidR="004D204D" w:rsidRPr="004D204D">
        <w:rPr>
          <w:rFonts w:asciiTheme="minorHAnsi" w:hAnsiTheme="minorHAnsi" w:cstheme="minorHAnsi"/>
          <w:sz w:val="24"/>
          <w:szCs w:val="24"/>
          <w:lang w:val="sr-Latn-RS"/>
        </w:rPr>
        <w:t>Idejnog rešenja za rekonstrukciju, dogradnju i izgradnju objekta POMOĆNA ZGRADA - DEO - ENERGETSKI BLOK O-174, CENTRALNA KOTLARNICA, PR+SP BROJ 1 koji se nalazi na KP 698/7 K.O. Valјevo i čiji se delovi nalaze na KP 698/11 i KP 698/2 K.O. Valјevo, u okviru kompleksa HK ,,Krušik'' a.d. u ulici Vladike Nikolaja br. 59 u Valјevu</w:t>
      </w:r>
    </w:p>
    <w:p w:rsidR="00652F03" w:rsidRPr="00FF3FC5" w:rsidRDefault="00652F03" w:rsidP="00130156">
      <w:pPr>
        <w:pStyle w:val="N2"/>
        <w:rPr>
          <w:rFonts w:ascii="Arial" w:hAnsi="Arial" w:cs="Arial"/>
          <w:sz w:val="24"/>
          <w:szCs w:val="24"/>
          <w:lang w:val="sr-Latn-RS"/>
        </w:rPr>
      </w:pPr>
    </w:p>
    <w:p w:rsidR="00652F03" w:rsidRPr="00FF3FC5" w:rsidRDefault="00652F03" w:rsidP="00130156">
      <w:pPr>
        <w:pStyle w:val="N2"/>
        <w:rPr>
          <w:rFonts w:ascii="Arial" w:hAnsi="Arial" w:cs="Arial"/>
          <w:sz w:val="24"/>
          <w:szCs w:val="24"/>
          <w:lang w:val="sr-Latn-RS"/>
        </w:rPr>
      </w:pPr>
    </w:p>
    <w:p w:rsidR="00652F03" w:rsidRPr="00FF3FC5" w:rsidRDefault="00652F03" w:rsidP="00130156">
      <w:pPr>
        <w:pStyle w:val="N2"/>
        <w:rPr>
          <w:rFonts w:ascii="Arial" w:hAnsi="Arial" w:cs="Arial"/>
          <w:sz w:val="24"/>
          <w:szCs w:val="24"/>
          <w:lang w:val="sr-Latn-RS"/>
        </w:rPr>
      </w:pPr>
    </w:p>
    <w:p w:rsidR="00652F03" w:rsidRPr="007A4317" w:rsidRDefault="007A4317" w:rsidP="00652F03">
      <w:pPr>
        <w:pStyle w:val="N2"/>
        <w:jc w:val="center"/>
        <w:rPr>
          <w:rFonts w:asciiTheme="minorHAnsi" w:hAnsiTheme="minorHAnsi" w:cstheme="minorHAnsi"/>
          <w:sz w:val="24"/>
          <w:szCs w:val="24"/>
          <w:lang w:val="sr-Latn-RS"/>
        </w:rPr>
      </w:pPr>
      <w:proofErr w:type="spellStart"/>
      <w:r w:rsidRPr="007A4317">
        <w:rPr>
          <w:rFonts w:asciiTheme="minorHAnsi" w:hAnsiTheme="minorHAnsi" w:cstheme="minorHAnsi"/>
          <w:sz w:val="24"/>
          <w:szCs w:val="24"/>
        </w:rPr>
        <w:t>Blagoje</w:t>
      </w:r>
      <w:proofErr w:type="spellEnd"/>
      <w:r w:rsidRPr="007A43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A4317">
        <w:rPr>
          <w:rFonts w:asciiTheme="minorHAnsi" w:hAnsiTheme="minorHAnsi" w:cstheme="minorHAnsi"/>
          <w:sz w:val="24"/>
          <w:szCs w:val="24"/>
        </w:rPr>
        <w:t>Stojković</w:t>
      </w:r>
      <w:proofErr w:type="spellEnd"/>
      <w:r w:rsidR="00C44EA6" w:rsidRPr="007A4317">
        <w:rPr>
          <w:rFonts w:asciiTheme="minorHAnsi" w:hAnsiTheme="minorHAnsi" w:cstheme="minorHAnsi"/>
          <w:sz w:val="24"/>
          <w:szCs w:val="24"/>
          <w:lang w:val="sr-Latn-RS"/>
        </w:rPr>
        <w:t>, dipl. Inž.el</w:t>
      </w:r>
      <w:r w:rsidR="00652F03" w:rsidRPr="007A4317">
        <w:rPr>
          <w:rFonts w:asciiTheme="minorHAnsi" w:hAnsiTheme="minorHAnsi" w:cstheme="minorHAnsi"/>
          <w:sz w:val="24"/>
          <w:szCs w:val="24"/>
          <w:lang w:val="sr-Latn-RS"/>
        </w:rPr>
        <w:t>.</w:t>
      </w:r>
    </w:p>
    <w:p w:rsidR="00652F03" w:rsidRPr="007A4317" w:rsidRDefault="00652F03" w:rsidP="00652F03">
      <w:pPr>
        <w:pStyle w:val="N2"/>
        <w:jc w:val="center"/>
        <w:rPr>
          <w:rFonts w:asciiTheme="minorHAnsi" w:hAnsiTheme="minorHAnsi" w:cstheme="minorHAnsi"/>
          <w:sz w:val="24"/>
          <w:szCs w:val="24"/>
          <w:lang w:val="sr-Latn-RS"/>
        </w:rPr>
      </w:pPr>
    </w:p>
    <w:p w:rsidR="00652F03" w:rsidRPr="007A4317" w:rsidRDefault="00652F03" w:rsidP="00652F03">
      <w:pPr>
        <w:pStyle w:val="N2"/>
        <w:jc w:val="center"/>
        <w:rPr>
          <w:rFonts w:asciiTheme="minorHAnsi" w:hAnsiTheme="minorHAnsi" w:cstheme="minorHAnsi"/>
          <w:sz w:val="24"/>
          <w:szCs w:val="24"/>
          <w:lang w:val="sr-Latn-RS"/>
        </w:rPr>
      </w:pPr>
      <w:r w:rsidRPr="007A4317">
        <w:rPr>
          <w:rFonts w:asciiTheme="minorHAnsi" w:hAnsiTheme="minorHAnsi" w:cstheme="minorHAnsi"/>
          <w:sz w:val="24"/>
          <w:szCs w:val="24"/>
          <w:lang w:val="sr-Latn-RS"/>
        </w:rPr>
        <w:t>IZJAVLJUJEM</w:t>
      </w:r>
    </w:p>
    <w:p w:rsidR="00652F03" w:rsidRPr="00FF3FC5" w:rsidRDefault="00652F03" w:rsidP="00652F03">
      <w:pPr>
        <w:pStyle w:val="N2"/>
        <w:jc w:val="center"/>
        <w:rPr>
          <w:rFonts w:ascii="Arial" w:hAnsi="Arial" w:cs="Arial"/>
          <w:sz w:val="24"/>
          <w:szCs w:val="24"/>
          <w:lang w:val="sr-Latn-RS"/>
        </w:rPr>
      </w:pPr>
    </w:p>
    <w:p w:rsidR="00652F03" w:rsidRPr="00FF3FC5" w:rsidRDefault="00652F03" w:rsidP="00652F03">
      <w:pPr>
        <w:pStyle w:val="N2"/>
        <w:jc w:val="center"/>
        <w:rPr>
          <w:rFonts w:ascii="Arial" w:hAnsi="Arial" w:cs="Arial"/>
          <w:sz w:val="24"/>
          <w:szCs w:val="24"/>
          <w:lang w:val="sr-Latn-RS"/>
        </w:rPr>
      </w:pPr>
    </w:p>
    <w:tbl>
      <w:tblPr>
        <w:tblW w:w="18242" w:type="dxa"/>
        <w:tblInd w:w="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8"/>
        <w:gridCol w:w="8882"/>
        <w:gridCol w:w="8882"/>
      </w:tblGrid>
      <w:tr w:rsidR="00782B20" w:rsidTr="00782B20">
        <w:tc>
          <w:tcPr>
            <w:tcW w:w="478" w:type="dxa"/>
          </w:tcPr>
          <w:p w:rsidR="00782B20" w:rsidRDefault="00782B20" w:rsidP="00782B20">
            <w:pPr>
              <w:widowControl w:val="0"/>
              <w:snapToGrid w:val="0"/>
            </w:pPr>
            <w:r>
              <w:rPr>
                <w:rFonts w:ascii="Calibri" w:hAnsi="Calibri" w:cs="Calibri"/>
                <w:sz w:val="24"/>
                <w:szCs w:val="24"/>
                <w:lang w:val="sr-Latn-RS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8882" w:type="dxa"/>
          </w:tcPr>
          <w:p w:rsidR="00782B20" w:rsidRPr="00271283" w:rsidRDefault="00C8192D" w:rsidP="00782B20">
            <w:pPr>
              <w:widowControl w:val="0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92D">
              <w:rPr>
                <w:rFonts w:asciiTheme="minorHAnsi" w:hAnsiTheme="minorHAnsi" w:cstheme="minorHAnsi"/>
                <w:sz w:val="24"/>
                <w:szCs w:val="24"/>
              </w:rPr>
              <w:t xml:space="preserve">da je </w:t>
            </w:r>
            <w:proofErr w:type="spellStart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>projekat</w:t>
            </w:r>
            <w:proofErr w:type="spellEnd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 xml:space="preserve"> u </w:t>
            </w:r>
            <w:proofErr w:type="spellStart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>svemu</w:t>
            </w:r>
            <w:proofErr w:type="spellEnd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 xml:space="preserve"> u </w:t>
            </w:r>
            <w:proofErr w:type="spellStart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>skladu</w:t>
            </w:r>
            <w:proofErr w:type="spellEnd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>sa</w:t>
            </w:r>
            <w:proofErr w:type="spellEnd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>izdatim</w:t>
            </w:r>
            <w:proofErr w:type="spellEnd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>uslovima</w:t>
            </w:r>
            <w:proofErr w:type="spellEnd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>imalaca</w:t>
            </w:r>
            <w:proofErr w:type="spellEnd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>javnih</w:t>
            </w:r>
            <w:proofErr w:type="spellEnd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192D">
              <w:rPr>
                <w:rFonts w:asciiTheme="minorHAnsi" w:hAnsiTheme="minorHAnsi" w:cstheme="minorHAnsi"/>
                <w:sz w:val="24"/>
                <w:szCs w:val="24"/>
              </w:rPr>
              <w:t>ovlašćenja</w:t>
            </w:r>
            <w:proofErr w:type="spellEnd"/>
            <w:r w:rsidRPr="00C8192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;</w:t>
            </w:r>
          </w:p>
          <w:p w:rsidR="00782B20" w:rsidRPr="00271283" w:rsidRDefault="00782B20" w:rsidP="00782B20">
            <w:pPr>
              <w:widowControl w:val="0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82" w:type="dxa"/>
          </w:tcPr>
          <w:p w:rsidR="00782B20" w:rsidRDefault="00782B20" w:rsidP="00782B20">
            <w:pPr>
              <w:widowControl w:val="0"/>
              <w:snapToGrid w:val="0"/>
              <w:rPr>
                <w:rFonts w:ascii="Calibri" w:hAnsi="Calibri" w:cs="Calibri"/>
              </w:rPr>
            </w:pPr>
          </w:p>
        </w:tc>
      </w:tr>
      <w:tr w:rsidR="00782B20" w:rsidTr="00782B20">
        <w:tc>
          <w:tcPr>
            <w:tcW w:w="478" w:type="dxa"/>
          </w:tcPr>
          <w:p w:rsidR="00782B20" w:rsidRDefault="00782B20" w:rsidP="00782B20">
            <w:pPr>
              <w:widowControl w:val="0"/>
              <w:snapToGrid w:val="0"/>
            </w:pPr>
            <w:r>
              <w:rPr>
                <w:rFonts w:ascii="Calibri" w:hAnsi="Calibri" w:cs="Calibri"/>
                <w:sz w:val="24"/>
                <w:szCs w:val="24"/>
                <w:lang w:val="sr-Latn-RS"/>
              </w:rPr>
              <w:t>2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8882" w:type="dxa"/>
          </w:tcPr>
          <w:p w:rsidR="00782B20" w:rsidRPr="00271283" w:rsidRDefault="00C8192D" w:rsidP="00782B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da je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projekat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izrađen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u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skladu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sa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Zakonom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o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planiranju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izgradnji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propisima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standardima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normativima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iz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oblasti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izgradnje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objekata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pravilima</w:t>
            </w:r>
            <w:proofErr w:type="spellEnd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71283">
              <w:rPr>
                <w:rFonts w:asciiTheme="minorHAnsi" w:hAnsiTheme="minorHAnsi" w:cstheme="minorHAnsi"/>
                <w:sz w:val="24"/>
                <w:szCs w:val="24"/>
              </w:rPr>
              <w:t>struke</w:t>
            </w:r>
            <w:proofErr w:type="spellEnd"/>
          </w:p>
          <w:p w:rsidR="00782B20" w:rsidRPr="00271283" w:rsidRDefault="00782B20" w:rsidP="00782B20">
            <w:pPr>
              <w:widowControl w:val="0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82" w:type="dxa"/>
          </w:tcPr>
          <w:p w:rsidR="00782B20" w:rsidRDefault="00782B20" w:rsidP="00782B20">
            <w:pPr>
              <w:widowControl w:val="0"/>
              <w:snapToGrid w:val="0"/>
            </w:pPr>
          </w:p>
        </w:tc>
      </w:tr>
      <w:tr w:rsidR="00782B20" w:rsidTr="00782B20">
        <w:tc>
          <w:tcPr>
            <w:tcW w:w="478" w:type="dxa"/>
          </w:tcPr>
          <w:p w:rsidR="00782B20" w:rsidRDefault="00782B20" w:rsidP="00782B20">
            <w:pPr>
              <w:widowControl w:val="0"/>
              <w:snapToGrid w:val="0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882" w:type="dxa"/>
          </w:tcPr>
          <w:p w:rsidR="00782B20" w:rsidRPr="00271283" w:rsidRDefault="00C8192D" w:rsidP="00782B20">
            <w:pPr>
              <w:widowControl w:val="0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271283">
              <w:rPr>
                <w:rStyle w:val="fontstyle01"/>
                <w:rFonts w:asciiTheme="minorHAnsi" w:hAnsiTheme="minorHAnsi" w:cstheme="minorHAnsi"/>
              </w:rPr>
              <w:t xml:space="preserve">Da je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projekat</w:t>
            </w:r>
            <w:proofErr w:type="spellEnd"/>
            <w:r w:rsidRPr="00271283">
              <w:rPr>
                <w:rStyle w:val="fontstyle01"/>
                <w:rFonts w:asciiTheme="minorHAnsi" w:hAnsiTheme="minorHAnsi" w:cstheme="minorHAnsi"/>
              </w:rPr>
              <w:t xml:space="preserve"> u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svemu</w:t>
            </w:r>
            <w:proofErr w:type="spellEnd"/>
            <w:r w:rsidRPr="00271283">
              <w:rPr>
                <w:rStyle w:val="fontstyle01"/>
                <w:rFonts w:asciiTheme="minorHAnsi" w:hAnsiTheme="minorHAnsi" w:cstheme="minorHAnsi"/>
              </w:rPr>
              <w:t xml:space="preserve"> u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skladu</w:t>
            </w:r>
            <w:proofErr w:type="spellEnd"/>
            <w:r w:rsidRPr="00271283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sa</w:t>
            </w:r>
            <w:proofErr w:type="spellEnd"/>
            <w:r w:rsidRPr="00271283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načinima</w:t>
            </w:r>
            <w:proofErr w:type="spellEnd"/>
            <w:r w:rsidRPr="00271283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za</w:t>
            </w:r>
            <w:proofErr w:type="spellEnd"/>
            <w:r w:rsidRPr="00271283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obezbeđenje</w:t>
            </w:r>
            <w:proofErr w:type="spellEnd"/>
            <w:r w:rsidRPr="00271283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ispunjenja</w:t>
            </w:r>
            <w:proofErr w:type="spellEnd"/>
            <w:r w:rsidRPr="00271283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osnovnih</w:t>
            </w:r>
            <w:proofErr w:type="spellEnd"/>
            <w:r w:rsidRPr="00271283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271283">
              <w:rPr>
                <w:rStyle w:val="fontstyle01"/>
                <w:rFonts w:asciiTheme="minorHAnsi" w:hAnsiTheme="minorHAnsi" w:cstheme="minorHAnsi"/>
              </w:rPr>
              <w:t>zahteva</w:t>
            </w:r>
            <w:proofErr w:type="spellEnd"/>
            <w:r w:rsidRPr="0027128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</w:r>
            <w:proofErr w:type="spellStart"/>
            <w:r w:rsidRPr="00C8192D">
              <w:rPr>
                <w:rStyle w:val="fontstyle01"/>
                <w:rFonts w:asciiTheme="minorHAnsi" w:hAnsiTheme="minorHAnsi" w:cstheme="minorHAnsi"/>
              </w:rPr>
              <w:t>za</w:t>
            </w:r>
            <w:proofErr w:type="spellEnd"/>
            <w:r w:rsidRPr="00C8192D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C8192D">
              <w:rPr>
                <w:rStyle w:val="fontstyle01"/>
                <w:rFonts w:asciiTheme="minorHAnsi" w:hAnsiTheme="minorHAnsi" w:cstheme="minorHAnsi"/>
              </w:rPr>
              <w:t>objekat</w:t>
            </w:r>
            <w:proofErr w:type="spellEnd"/>
            <w:r w:rsidRPr="00C8192D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C8192D">
              <w:rPr>
                <w:rStyle w:val="fontstyle01"/>
                <w:rFonts w:asciiTheme="minorHAnsi" w:hAnsiTheme="minorHAnsi" w:cstheme="minorHAnsi"/>
              </w:rPr>
              <w:t>predviđenih</w:t>
            </w:r>
            <w:proofErr w:type="spellEnd"/>
            <w:r w:rsidRPr="00C8192D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C8192D">
              <w:rPr>
                <w:rStyle w:val="fontstyle01"/>
                <w:rFonts w:asciiTheme="minorHAnsi" w:hAnsiTheme="minorHAnsi" w:cstheme="minorHAnsi"/>
              </w:rPr>
              <w:t>elaboratima</w:t>
            </w:r>
            <w:proofErr w:type="spellEnd"/>
            <w:r w:rsidRPr="00C8192D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C8192D">
              <w:rPr>
                <w:rStyle w:val="fontstyle01"/>
                <w:rFonts w:asciiTheme="minorHAnsi" w:hAnsiTheme="minorHAnsi" w:cstheme="minorHAnsi"/>
              </w:rPr>
              <w:t>i</w:t>
            </w:r>
            <w:proofErr w:type="spellEnd"/>
            <w:r w:rsidRPr="00C8192D">
              <w:rPr>
                <w:rStyle w:val="fontstyle01"/>
                <w:rFonts w:asciiTheme="minorHAnsi" w:hAnsiTheme="minorHAnsi" w:cstheme="minorHAnsi"/>
              </w:rPr>
              <w:t xml:space="preserve"> </w:t>
            </w:r>
            <w:proofErr w:type="spellStart"/>
            <w:r w:rsidRPr="00C8192D">
              <w:rPr>
                <w:rStyle w:val="fontstyle01"/>
                <w:rFonts w:asciiTheme="minorHAnsi" w:hAnsiTheme="minorHAnsi" w:cstheme="minorHAnsi"/>
              </w:rPr>
              <w:t>studijama</w:t>
            </w:r>
            <w:proofErr w:type="spellEnd"/>
          </w:p>
        </w:tc>
        <w:tc>
          <w:tcPr>
            <w:tcW w:w="8882" w:type="dxa"/>
          </w:tcPr>
          <w:p w:rsidR="00782B20" w:rsidRDefault="00782B20" w:rsidP="00782B20">
            <w:pPr>
              <w:widowControl w:val="0"/>
              <w:snapToGrid w:val="0"/>
            </w:pPr>
          </w:p>
        </w:tc>
      </w:tr>
    </w:tbl>
    <w:p w:rsidR="00B90EE7" w:rsidRPr="00FF3FC5" w:rsidRDefault="00B90EE7" w:rsidP="00B90EE7">
      <w:pPr>
        <w:pStyle w:val="N2"/>
        <w:ind w:left="720"/>
        <w:jc w:val="left"/>
        <w:rPr>
          <w:rFonts w:ascii="Arial" w:hAnsi="Arial" w:cs="Arial"/>
          <w:sz w:val="24"/>
          <w:szCs w:val="24"/>
          <w:lang w:val="sr-Latn-RS"/>
        </w:rPr>
      </w:pPr>
    </w:p>
    <w:p w:rsidR="00652F03" w:rsidRPr="00FF3FC5" w:rsidRDefault="00652F03" w:rsidP="00652F03">
      <w:pPr>
        <w:pStyle w:val="N2"/>
        <w:jc w:val="center"/>
        <w:rPr>
          <w:rFonts w:ascii="Arial" w:hAnsi="Arial" w:cs="Arial"/>
          <w:sz w:val="24"/>
          <w:szCs w:val="24"/>
          <w:lang w:val="sr-Latn-RS"/>
        </w:rPr>
      </w:pPr>
    </w:p>
    <w:p w:rsidR="00652F03" w:rsidRPr="00FF3FC5" w:rsidRDefault="00652F03" w:rsidP="00652F03">
      <w:pPr>
        <w:pStyle w:val="N2"/>
        <w:jc w:val="center"/>
        <w:rPr>
          <w:rFonts w:ascii="Arial" w:hAnsi="Arial" w:cs="Arial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78"/>
      </w:tblGrid>
      <w:tr w:rsidR="00652F03" w:rsidRPr="001D39E6" w:rsidTr="00652F03">
        <w:tc>
          <w:tcPr>
            <w:tcW w:w="4778" w:type="dxa"/>
          </w:tcPr>
          <w:p w:rsidR="00652F03" w:rsidRPr="001D39E6" w:rsidRDefault="00591FE6" w:rsidP="00652F03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1D39E6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Odgovorni projektant PZI</w:t>
            </w:r>
            <w:r w:rsidR="00652F03" w:rsidRPr="001D39E6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:</w:t>
            </w:r>
          </w:p>
          <w:p w:rsidR="00652F03" w:rsidRPr="001D39E6" w:rsidRDefault="00652F03" w:rsidP="00652F03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  <w:tc>
          <w:tcPr>
            <w:tcW w:w="4778" w:type="dxa"/>
          </w:tcPr>
          <w:p w:rsidR="00652F03" w:rsidRPr="007A4317" w:rsidRDefault="007A4317" w:rsidP="00C44EA6">
            <w:pPr>
              <w:pStyle w:val="N2"/>
              <w:jc w:val="left"/>
              <w:rPr>
                <w:rFonts w:asciiTheme="minorHAnsi" w:hAnsiTheme="minorHAnsi" w:cstheme="minorHAnsi"/>
                <w:szCs w:val="22"/>
                <w:lang w:val="sr-Latn-RS"/>
              </w:rPr>
            </w:pPr>
            <w:proofErr w:type="spellStart"/>
            <w:r w:rsidRPr="007A4317">
              <w:rPr>
                <w:rFonts w:asciiTheme="minorHAnsi" w:hAnsiTheme="minorHAnsi" w:cstheme="minorHAnsi"/>
                <w:szCs w:val="22"/>
              </w:rPr>
              <w:t>Blagoje</w:t>
            </w:r>
            <w:proofErr w:type="spellEnd"/>
            <w:r w:rsidRPr="007A4317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7A4317">
              <w:rPr>
                <w:rFonts w:asciiTheme="minorHAnsi" w:hAnsiTheme="minorHAnsi" w:cstheme="minorHAnsi"/>
                <w:szCs w:val="22"/>
              </w:rPr>
              <w:t>Stojković</w:t>
            </w:r>
            <w:proofErr w:type="spellEnd"/>
            <w:r w:rsidR="00C44EA6" w:rsidRPr="007A4317">
              <w:rPr>
                <w:rFonts w:asciiTheme="minorHAnsi" w:hAnsiTheme="minorHAnsi" w:cstheme="minorHAnsi"/>
                <w:szCs w:val="22"/>
                <w:lang w:val="sr-Latn-RS"/>
              </w:rPr>
              <w:t>, dipl.inž.el</w:t>
            </w:r>
            <w:r w:rsidR="00652F03" w:rsidRPr="007A4317">
              <w:rPr>
                <w:rFonts w:asciiTheme="minorHAnsi" w:hAnsiTheme="minorHAnsi" w:cstheme="minorHAnsi"/>
                <w:szCs w:val="22"/>
                <w:lang w:val="sr-Latn-RS"/>
              </w:rPr>
              <w:t>.</w:t>
            </w:r>
          </w:p>
        </w:tc>
      </w:tr>
      <w:tr w:rsidR="00652F03" w:rsidRPr="007A4317" w:rsidTr="00652F03">
        <w:tc>
          <w:tcPr>
            <w:tcW w:w="4778" w:type="dxa"/>
          </w:tcPr>
          <w:p w:rsidR="00652F03" w:rsidRPr="007A4317" w:rsidRDefault="00652F03" w:rsidP="00652F03">
            <w:pPr>
              <w:pStyle w:val="N2"/>
              <w:jc w:val="left"/>
              <w:rPr>
                <w:rFonts w:asciiTheme="minorHAnsi" w:hAnsiTheme="minorHAnsi" w:cstheme="minorHAnsi"/>
                <w:szCs w:val="22"/>
                <w:lang w:val="sr-Latn-RS"/>
              </w:rPr>
            </w:pPr>
            <w:r w:rsidRPr="007A4317">
              <w:rPr>
                <w:rFonts w:asciiTheme="minorHAnsi" w:hAnsiTheme="minorHAnsi" w:cstheme="minorHAnsi"/>
                <w:szCs w:val="22"/>
                <w:lang w:val="sr-Latn-RS"/>
              </w:rPr>
              <w:t>Broj licence:</w:t>
            </w:r>
          </w:p>
          <w:p w:rsidR="00652F03" w:rsidRPr="007A4317" w:rsidRDefault="00652F03" w:rsidP="00652F03">
            <w:pPr>
              <w:pStyle w:val="N2"/>
              <w:jc w:val="left"/>
              <w:rPr>
                <w:rFonts w:asciiTheme="minorHAnsi" w:hAnsiTheme="minorHAnsi" w:cstheme="minorHAnsi"/>
                <w:szCs w:val="22"/>
                <w:lang w:val="sr-Latn-RS"/>
              </w:rPr>
            </w:pPr>
          </w:p>
        </w:tc>
        <w:tc>
          <w:tcPr>
            <w:tcW w:w="4778" w:type="dxa"/>
          </w:tcPr>
          <w:p w:rsidR="007A4317" w:rsidRPr="007A4317" w:rsidRDefault="007A4317" w:rsidP="007A4317">
            <w:pPr>
              <w:tabs>
                <w:tab w:val="left" w:pos="3544"/>
              </w:tabs>
              <w:autoSpaceDE w:val="0"/>
              <w:autoSpaceDN w:val="0"/>
              <w:adjustRightInd w:val="0"/>
              <w:ind w:left="142"/>
              <w:rPr>
                <w:rFonts w:asciiTheme="minorHAnsi" w:hAnsiTheme="minorHAnsi" w:cstheme="minorHAnsi"/>
                <w:spacing w:val="1"/>
                <w:sz w:val="22"/>
                <w:szCs w:val="22"/>
              </w:rPr>
            </w:pPr>
            <w:r w:rsidRPr="007A4317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IKS </w:t>
            </w:r>
            <w:r w:rsidR="00E5558C" w:rsidRPr="00E5558C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>353 M183 13</w:t>
            </w:r>
          </w:p>
          <w:p w:rsidR="00652F03" w:rsidRPr="007A4317" w:rsidRDefault="007A4317" w:rsidP="007A4317">
            <w:pPr>
              <w:pStyle w:val="N2"/>
              <w:jc w:val="left"/>
              <w:rPr>
                <w:rFonts w:asciiTheme="minorHAnsi" w:hAnsiTheme="minorHAnsi" w:cstheme="minorHAnsi"/>
                <w:szCs w:val="22"/>
                <w:lang w:val="sr-Latn-RS"/>
              </w:rPr>
            </w:pPr>
            <w:r w:rsidRPr="007A4317">
              <w:rPr>
                <w:rFonts w:asciiTheme="minorHAnsi" w:hAnsiTheme="minorHAnsi" w:cstheme="minorHAnsi"/>
                <w:spacing w:val="1"/>
                <w:szCs w:val="22"/>
              </w:rPr>
              <w:t>MUP 07-152-326/13</w:t>
            </w:r>
          </w:p>
        </w:tc>
      </w:tr>
      <w:tr w:rsidR="00652F03" w:rsidRPr="001D39E6" w:rsidTr="00652F03">
        <w:tc>
          <w:tcPr>
            <w:tcW w:w="4778" w:type="dxa"/>
          </w:tcPr>
          <w:p w:rsidR="00652F03" w:rsidRPr="001D39E6" w:rsidRDefault="00B755B4" w:rsidP="00B755B4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1D39E6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Potpis:</w:t>
            </w:r>
          </w:p>
        </w:tc>
        <w:tc>
          <w:tcPr>
            <w:tcW w:w="4778" w:type="dxa"/>
          </w:tcPr>
          <w:p w:rsidR="00652F03" w:rsidRDefault="007A4317" w:rsidP="00652F03">
            <w:pPr>
              <w:pStyle w:val="N2"/>
              <w:jc w:val="left"/>
              <w:rPr>
                <w:rFonts w:asciiTheme="minorHAnsi" w:hAnsiTheme="minorHAnsi" w:cstheme="minorHAnsi"/>
                <w:noProof/>
                <w:sz w:val="24"/>
                <w:szCs w:val="24"/>
                <w:lang w:val="en-US" w:eastAsia="en-U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0528" behindDoc="0" locked="0" layoutInCell="1" allowOverlap="1" wp14:anchorId="6AE02F57" wp14:editId="35850069">
                  <wp:simplePos x="0" y="0"/>
                  <wp:positionH relativeFrom="column">
                    <wp:posOffset>-151130</wp:posOffset>
                  </wp:positionH>
                  <wp:positionV relativeFrom="paragraph">
                    <wp:posOffset>92075</wp:posOffset>
                  </wp:positionV>
                  <wp:extent cx="1595755" cy="626110"/>
                  <wp:effectExtent l="0" t="0" r="4445" b="2540"/>
                  <wp:wrapNone/>
                  <wp:docPr id="7" name="Picture 7" descr="Blagoje-Scan potpis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lagoje-Scan potpis0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20000"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755" cy="62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4317" w:rsidRDefault="007A4317" w:rsidP="00652F03">
            <w:pPr>
              <w:pStyle w:val="N2"/>
              <w:jc w:val="left"/>
              <w:rPr>
                <w:rFonts w:asciiTheme="minorHAnsi" w:hAnsiTheme="minorHAnsi" w:cstheme="minorHAnsi"/>
                <w:noProof/>
                <w:sz w:val="24"/>
                <w:szCs w:val="24"/>
                <w:lang w:val="en-US" w:eastAsia="en-US"/>
              </w:rPr>
            </w:pPr>
          </w:p>
          <w:p w:rsidR="007A4317" w:rsidRPr="001D39E6" w:rsidRDefault="007A4317" w:rsidP="00652F03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</w:tr>
      <w:tr w:rsidR="00A4226E" w:rsidRPr="00782B20" w:rsidTr="00652F03">
        <w:tc>
          <w:tcPr>
            <w:tcW w:w="4778" w:type="dxa"/>
          </w:tcPr>
          <w:p w:rsidR="00A4226E" w:rsidRPr="00782B20" w:rsidRDefault="00A4226E" w:rsidP="00A4226E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7A4317" w:rsidRPr="00782B20" w:rsidRDefault="007A4317" w:rsidP="00A4226E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7A4317" w:rsidRPr="00782B20" w:rsidRDefault="007A4317" w:rsidP="00A4226E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A4226E" w:rsidRPr="00782B20" w:rsidRDefault="00782B20" w:rsidP="00A4226E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782B20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Broj dela projekta:</w:t>
            </w:r>
          </w:p>
        </w:tc>
        <w:tc>
          <w:tcPr>
            <w:tcW w:w="4778" w:type="dxa"/>
          </w:tcPr>
          <w:p w:rsidR="00A4226E" w:rsidRPr="00782B20" w:rsidRDefault="00A4226E" w:rsidP="00A4226E">
            <w:pPr>
              <w:pStyle w:val="BodyTex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  <w:p w:rsidR="007A4317" w:rsidRPr="00782B20" w:rsidRDefault="007A4317" w:rsidP="001D39E6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highlight w:val="yellow"/>
                <w:lang w:val="sr-Latn-RS"/>
              </w:rPr>
            </w:pPr>
          </w:p>
          <w:p w:rsidR="007A4317" w:rsidRPr="00782B20" w:rsidRDefault="007A4317" w:rsidP="001D39E6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highlight w:val="yellow"/>
                <w:lang w:val="sr-Latn-RS"/>
              </w:rPr>
            </w:pPr>
          </w:p>
          <w:p w:rsidR="00A4226E" w:rsidRPr="00782B20" w:rsidRDefault="00A364D1" w:rsidP="004D204D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highlight w:val="yellow"/>
                <w:lang w:val="sr-Latn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ID</w:t>
            </w:r>
            <w:r w:rsidR="004D204D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166F23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DP</w:t>
            </w:r>
            <w:r w:rsidRPr="00166F23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0105</w:t>
            </w:r>
            <w:r w:rsidRPr="00166F23">
              <w:rPr>
                <w:rFonts w:asciiTheme="minorHAnsi" w:hAnsiTheme="minorHAnsi" w:cstheme="minorHAnsi"/>
                <w:sz w:val="24"/>
                <w:szCs w:val="24"/>
              </w:rPr>
              <w:t>/2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A4226E" w:rsidRPr="00782B20" w:rsidTr="00652F03">
        <w:tc>
          <w:tcPr>
            <w:tcW w:w="4778" w:type="dxa"/>
          </w:tcPr>
          <w:p w:rsidR="00A4226E" w:rsidRPr="00782B20" w:rsidRDefault="001D39E6" w:rsidP="00A4226E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proofErr w:type="spellStart"/>
            <w:r w:rsidRPr="00782B20">
              <w:rPr>
                <w:rFonts w:ascii="Calibri" w:hAnsi="Calibri" w:cs="Calibri"/>
                <w:sz w:val="24"/>
                <w:szCs w:val="24"/>
                <w:lang w:eastAsia="ar-SA"/>
              </w:rPr>
              <w:t>Mesto</w:t>
            </w:r>
            <w:proofErr w:type="spellEnd"/>
            <w:r w:rsidRPr="00782B20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782B20">
              <w:rPr>
                <w:rFonts w:ascii="Calibri" w:hAnsi="Calibri" w:cs="Calibri"/>
                <w:sz w:val="24"/>
                <w:szCs w:val="24"/>
                <w:lang w:eastAsia="ar-SA"/>
              </w:rPr>
              <w:t>i</w:t>
            </w:r>
            <w:proofErr w:type="spellEnd"/>
            <w:r w:rsidRPr="00782B20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datum</w:t>
            </w:r>
            <w:r w:rsidR="00A4226E" w:rsidRPr="00782B20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778" w:type="dxa"/>
          </w:tcPr>
          <w:p w:rsidR="00A4226E" w:rsidRPr="00782B20" w:rsidRDefault="00782B20" w:rsidP="00166F23">
            <w:pPr>
              <w:pStyle w:val="N2"/>
              <w:jc w:val="lef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782B20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 xml:space="preserve">Beograd, </w:t>
            </w:r>
            <w:r w:rsidR="00E5558C" w:rsidRPr="001D39E6">
              <w:rPr>
                <w:rFonts w:ascii="Calibri" w:hAnsi="Calibri"/>
                <w:szCs w:val="22"/>
              </w:rPr>
              <w:t>202</w:t>
            </w:r>
            <w:r w:rsidR="00E5558C">
              <w:rPr>
                <w:rFonts w:ascii="Calibri" w:hAnsi="Calibri"/>
                <w:szCs w:val="22"/>
              </w:rPr>
              <w:t xml:space="preserve">4. </w:t>
            </w:r>
            <w:proofErr w:type="spellStart"/>
            <w:r w:rsidR="00E5558C">
              <w:rPr>
                <w:rFonts w:ascii="Calibri" w:hAnsi="Calibri"/>
                <w:szCs w:val="22"/>
              </w:rPr>
              <w:t>godine</w:t>
            </w:r>
            <w:proofErr w:type="spellEnd"/>
          </w:p>
        </w:tc>
      </w:tr>
      <w:bookmarkEnd w:id="3"/>
    </w:tbl>
    <w:p w:rsidR="00652F03" w:rsidRPr="007B7198" w:rsidRDefault="00652F03" w:rsidP="007000AE">
      <w:pPr>
        <w:pStyle w:val="N2"/>
        <w:rPr>
          <w:rFonts w:ascii="Arial" w:hAnsi="Arial" w:cs="Arial"/>
          <w:szCs w:val="22"/>
          <w:lang w:val="sr-Latn-RS"/>
        </w:rPr>
      </w:pPr>
    </w:p>
    <w:sectPr w:rsidR="00652F03" w:rsidRPr="007B7198" w:rsidSect="00D3469D">
      <w:headerReference w:type="default" r:id="rId9"/>
      <w:footerReference w:type="default" r:id="rId10"/>
      <w:pgSz w:w="11906" w:h="16838" w:code="9"/>
      <w:pgMar w:top="1276" w:right="922" w:bottom="2016" w:left="1418" w:header="288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4CE" w:rsidRDefault="009D04CE" w:rsidP="00630B4A">
      <w:r>
        <w:separator/>
      </w:r>
    </w:p>
  </w:endnote>
  <w:endnote w:type="continuationSeparator" w:id="0">
    <w:p w:rsidR="009D04CE" w:rsidRDefault="009D04CE" w:rsidP="00630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v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TimesRoman">
    <w:altName w:val="Times New Roman"/>
    <w:charset w:val="00"/>
    <w:family w:val="auto"/>
    <w:pitch w:val="variable"/>
  </w:font>
  <w:font w:name="A Cirilica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HelvBoldItalic">
    <w:altName w:val="Courier New"/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0B" w:rsidRPr="008B1539" w:rsidRDefault="0044790B" w:rsidP="004F0669">
    <w:pPr>
      <w:pStyle w:val="Footer"/>
      <w:ind w:firstLine="720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4CE" w:rsidRDefault="009D04CE" w:rsidP="00630B4A">
      <w:r>
        <w:separator/>
      </w:r>
    </w:p>
  </w:footnote>
  <w:footnote w:type="continuationSeparator" w:id="0">
    <w:p w:rsidR="009D04CE" w:rsidRDefault="009D04CE" w:rsidP="00630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F3A" w:rsidRDefault="000C3F3A">
    <w:pPr>
      <w:pStyle w:val="Header"/>
    </w:pPr>
    <w:r>
      <w:rPr>
        <w:noProof/>
        <w:lang w:val="en-US"/>
      </w:rPr>
      <w:drawing>
        <wp:inline distT="0" distB="0" distL="0" distR="0">
          <wp:extent cx="6074410" cy="1353118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4410" cy="13531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ascii="Arial" w:eastAsia="Times New Roman" w:hAnsi="Arial" w:cs="Arial"/>
        <w:lang w:val="sr-Cyrl-RS"/>
      </w:r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2782121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lang w:val="sr-Cyrl-RS"/>
      </w:rPr>
    </w:lvl>
  </w:abstractNum>
  <w:abstractNum w:abstractNumId="4" w15:restartNumberingAfterBreak="0">
    <w:nsid w:val="00000006"/>
    <w:multiLevelType w:val="multilevel"/>
    <w:tmpl w:val="79DA3802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color w:val="auto"/>
      </w:rPr>
    </w:lvl>
  </w:abstractNum>
  <w:abstractNum w:abstractNumId="5" w15:restartNumberingAfterBreak="0">
    <w:nsid w:val="00000011"/>
    <w:multiLevelType w:val="singleLevel"/>
    <w:tmpl w:val="6FFEF670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6" w15:restartNumberingAfterBreak="0">
    <w:nsid w:val="00000015"/>
    <w:multiLevelType w:val="multilevel"/>
    <w:tmpl w:val="79EE19FA"/>
    <w:name w:val="WW8Num45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lang w:val="sr-Cyrl-RS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eastAsia="Arial" w:hAnsi="Arial"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eastAsia="Arial" w:hAnsi="Arial"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eastAsia="Arial" w:hAnsi="Arial"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eastAsia="Arial" w:hAnsi="Arial"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eastAsia="Arial" w:hAnsi="Arial" w:cs="Arial" w:hint="default"/>
        <w:b/>
      </w:rPr>
    </w:lvl>
  </w:abstractNum>
  <w:abstractNum w:abstractNumId="7" w15:restartNumberingAfterBreak="0">
    <w:nsid w:val="00000017"/>
    <w:multiLevelType w:val="singleLevel"/>
    <w:tmpl w:val="00000017"/>
    <w:name w:val="WW8Num49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lang w:val="sr-Cyrl-RS"/>
      </w:rPr>
    </w:lvl>
  </w:abstractNum>
  <w:abstractNum w:abstractNumId="8" w15:restartNumberingAfterBreak="0">
    <w:nsid w:val="00000018"/>
    <w:multiLevelType w:val="singleLevel"/>
    <w:tmpl w:val="00000018"/>
    <w:name w:val="WW8Num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pacing w:val="-3"/>
        <w:lang w:val="sr-Cyrl-RS"/>
      </w:rPr>
    </w:lvl>
  </w:abstractNum>
  <w:abstractNum w:abstractNumId="9" w15:restartNumberingAfterBreak="0">
    <w:nsid w:val="09CE5677"/>
    <w:multiLevelType w:val="multilevel"/>
    <w:tmpl w:val="C3BEE0F4"/>
    <w:styleLink w:val="WWNum15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73044E6"/>
    <w:multiLevelType w:val="hybridMultilevel"/>
    <w:tmpl w:val="EDAA5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97804"/>
    <w:multiLevelType w:val="hybridMultilevel"/>
    <w:tmpl w:val="D366AD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6DF0"/>
    <w:multiLevelType w:val="multilevel"/>
    <w:tmpl w:val="39CC9F40"/>
    <w:styleLink w:val="WWNum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FD66F33"/>
    <w:multiLevelType w:val="multilevel"/>
    <w:tmpl w:val="6EF07B6C"/>
    <w:styleLink w:val="WWNum1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80A208B"/>
    <w:multiLevelType w:val="multilevel"/>
    <w:tmpl w:val="7B0AA6AA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D367CC6"/>
    <w:multiLevelType w:val="multilevel"/>
    <w:tmpl w:val="58B6C020"/>
    <w:styleLink w:val="WWNum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BC20678"/>
    <w:multiLevelType w:val="multilevel"/>
    <w:tmpl w:val="7612EB66"/>
    <w:styleLink w:val="WWNum23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5782555"/>
    <w:multiLevelType w:val="multilevel"/>
    <w:tmpl w:val="A8B6E2C4"/>
    <w:styleLink w:val="WW8Num26"/>
    <w:lvl w:ilvl="0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7A6F540E"/>
    <w:multiLevelType w:val="hybridMultilevel"/>
    <w:tmpl w:val="F5788E34"/>
    <w:lvl w:ilvl="0" w:tplc="7B34FFD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12"/>
  </w:num>
  <w:num w:numId="5">
    <w:abstractNumId w:val="15"/>
  </w:num>
  <w:num w:numId="6">
    <w:abstractNumId w:val="16"/>
  </w:num>
  <w:num w:numId="7">
    <w:abstractNumId w:val="0"/>
  </w:num>
  <w:num w:numId="8">
    <w:abstractNumId w:val="1"/>
  </w:num>
  <w:num w:numId="9">
    <w:abstractNumId w:val="5"/>
  </w:num>
  <w:num w:numId="10">
    <w:abstractNumId w:val="17"/>
  </w:num>
  <w:num w:numId="11">
    <w:abstractNumId w:val="18"/>
  </w:num>
  <w:num w:numId="12">
    <w:abstractNumId w:val="11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9B"/>
    <w:rsid w:val="000000A1"/>
    <w:rsid w:val="0000584A"/>
    <w:rsid w:val="00006C2B"/>
    <w:rsid w:val="00007F29"/>
    <w:rsid w:val="0001289B"/>
    <w:rsid w:val="0001736E"/>
    <w:rsid w:val="00020B2B"/>
    <w:rsid w:val="00042CA0"/>
    <w:rsid w:val="00042DCF"/>
    <w:rsid w:val="00055875"/>
    <w:rsid w:val="000639A9"/>
    <w:rsid w:val="00076010"/>
    <w:rsid w:val="0008276B"/>
    <w:rsid w:val="00097154"/>
    <w:rsid w:val="000A3873"/>
    <w:rsid w:val="000A7E3D"/>
    <w:rsid w:val="000C3F3A"/>
    <w:rsid w:val="000C52DD"/>
    <w:rsid w:val="000F36FF"/>
    <w:rsid w:val="0011492B"/>
    <w:rsid w:val="00121224"/>
    <w:rsid w:val="00121E02"/>
    <w:rsid w:val="001225BE"/>
    <w:rsid w:val="0012679D"/>
    <w:rsid w:val="00130156"/>
    <w:rsid w:val="00137A91"/>
    <w:rsid w:val="00137F52"/>
    <w:rsid w:val="0014452F"/>
    <w:rsid w:val="001512C1"/>
    <w:rsid w:val="00151324"/>
    <w:rsid w:val="00151F69"/>
    <w:rsid w:val="001568B4"/>
    <w:rsid w:val="00157A8C"/>
    <w:rsid w:val="0016366A"/>
    <w:rsid w:val="00166F1B"/>
    <w:rsid w:val="00166F23"/>
    <w:rsid w:val="00172A8D"/>
    <w:rsid w:val="0017396E"/>
    <w:rsid w:val="00186521"/>
    <w:rsid w:val="001C280E"/>
    <w:rsid w:val="001D15AC"/>
    <w:rsid w:val="001D39E6"/>
    <w:rsid w:val="001D3BE0"/>
    <w:rsid w:val="001E11C1"/>
    <w:rsid w:val="001E361D"/>
    <w:rsid w:val="001F4F36"/>
    <w:rsid w:val="001F6C89"/>
    <w:rsid w:val="001F7D7A"/>
    <w:rsid w:val="00205369"/>
    <w:rsid w:val="00210263"/>
    <w:rsid w:val="00221451"/>
    <w:rsid w:val="002273F2"/>
    <w:rsid w:val="00232685"/>
    <w:rsid w:val="002346D2"/>
    <w:rsid w:val="00235ACA"/>
    <w:rsid w:val="00237818"/>
    <w:rsid w:val="002610D0"/>
    <w:rsid w:val="00272997"/>
    <w:rsid w:val="00283BA8"/>
    <w:rsid w:val="00287258"/>
    <w:rsid w:val="002879B6"/>
    <w:rsid w:val="00291344"/>
    <w:rsid w:val="00295701"/>
    <w:rsid w:val="002A70D8"/>
    <w:rsid w:val="002B076B"/>
    <w:rsid w:val="002B1F7C"/>
    <w:rsid w:val="002C14D0"/>
    <w:rsid w:val="002C24DE"/>
    <w:rsid w:val="002C61C3"/>
    <w:rsid w:val="002D4303"/>
    <w:rsid w:val="002E03F8"/>
    <w:rsid w:val="002F3A1F"/>
    <w:rsid w:val="00306359"/>
    <w:rsid w:val="00326B88"/>
    <w:rsid w:val="00327D92"/>
    <w:rsid w:val="0033337B"/>
    <w:rsid w:val="00336175"/>
    <w:rsid w:val="0034353B"/>
    <w:rsid w:val="0034565D"/>
    <w:rsid w:val="00360563"/>
    <w:rsid w:val="003728E3"/>
    <w:rsid w:val="00375770"/>
    <w:rsid w:val="00384D85"/>
    <w:rsid w:val="00391495"/>
    <w:rsid w:val="003A4362"/>
    <w:rsid w:val="003B4073"/>
    <w:rsid w:val="003C5636"/>
    <w:rsid w:val="003D479C"/>
    <w:rsid w:val="003D4E75"/>
    <w:rsid w:val="003D53E2"/>
    <w:rsid w:val="003E0360"/>
    <w:rsid w:val="003E6ADA"/>
    <w:rsid w:val="003E7B9C"/>
    <w:rsid w:val="003E7E61"/>
    <w:rsid w:val="004017EB"/>
    <w:rsid w:val="004108DC"/>
    <w:rsid w:val="00420563"/>
    <w:rsid w:val="004218D1"/>
    <w:rsid w:val="004219EA"/>
    <w:rsid w:val="0044169C"/>
    <w:rsid w:val="00445A1A"/>
    <w:rsid w:val="0044790B"/>
    <w:rsid w:val="00456134"/>
    <w:rsid w:val="004703A5"/>
    <w:rsid w:val="004B34CF"/>
    <w:rsid w:val="004C1862"/>
    <w:rsid w:val="004C2F05"/>
    <w:rsid w:val="004C6F32"/>
    <w:rsid w:val="004C79DF"/>
    <w:rsid w:val="004D204D"/>
    <w:rsid w:val="004D22CD"/>
    <w:rsid w:val="004D7C3A"/>
    <w:rsid w:val="004E132E"/>
    <w:rsid w:val="004E29FE"/>
    <w:rsid w:val="004E52DB"/>
    <w:rsid w:val="004E5B3D"/>
    <w:rsid w:val="004F0669"/>
    <w:rsid w:val="004F4A6B"/>
    <w:rsid w:val="00505F82"/>
    <w:rsid w:val="00515132"/>
    <w:rsid w:val="005226C2"/>
    <w:rsid w:val="0052315E"/>
    <w:rsid w:val="00524249"/>
    <w:rsid w:val="00524542"/>
    <w:rsid w:val="00537663"/>
    <w:rsid w:val="00547852"/>
    <w:rsid w:val="0055020F"/>
    <w:rsid w:val="005674C8"/>
    <w:rsid w:val="00580996"/>
    <w:rsid w:val="00591FE6"/>
    <w:rsid w:val="005967A1"/>
    <w:rsid w:val="00596D33"/>
    <w:rsid w:val="005B20A4"/>
    <w:rsid w:val="005B2FE8"/>
    <w:rsid w:val="005C4271"/>
    <w:rsid w:val="005E3FAB"/>
    <w:rsid w:val="005E4DF4"/>
    <w:rsid w:val="005F32A8"/>
    <w:rsid w:val="005F5692"/>
    <w:rsid w:val="005F5AE1"/>
    <w:rsid w:val="005F6327"/>
    <w:rsid w:val="006055F9"/>
    <w:rsid w:val="00605936"/>
    <w:rsid w:val="0061282D"/>
    <w:rsid w:val="0061288F"/>
    <w:rsid w:val="006135A3"/>
    <w:rsid w:val="006137D5"/>
    <w:rsid w:val="00630B4A"/>
    <w:rsid w:val="00631032"/>
    <w:rsid w:val="0063195A"/>
    <w:rsid w:val="00641930"/>
    <w:rsid w:val="00645888"/>
    <w:rsid w:val="00652F03"/>
    <w:rsid w:val="006538CC"/>
    <w:rsid w:val="0065505D"/>
    <w:rsid w:val="006606A4"/>
    <w:rsid w:val="00664475"/>
    <w:rsid w:val="006767AA"/>
    <w:rsid w:val="00682966"/>
    <w:rsid w:val="00686BCC"/>
    <w:rsid w:val="00697250"/>
    <w:rsid w:val="006D03F9"/>
    <w:rsid w:val="006E5485"/>
    <w:rsid w:val="006F3D44"/>
    <w:rsid w:val="006F66DF"/>
    <w:rsid w:val="007000AE"/>
    <w:rsid w:val="00702F92"/>
    <w:rsid w:val="00705E48"/>
    <w:rsid w:val="00721101"/>
    <w:rsid w:val="00721814"/>
    <w:rsid w:val="0072272A"/>
    <w:rsid w:val="00731AB6"/>
    <w:rsid w:val="007367F4"/>
    <w:rsid w:val="00741192"/>
    <w:rsid w:val="0074166A"/>
    <w:rsid w:val="00742322"/>
    <w:rsid w:val="0074358C"/>
    <w:rsid w:val="00750A95"/>
    <w:rsid w:val="00750C5A"/>
    <w:rsid w:val="00762AF7"/>
    <w:rsid w:val="00771C64"/>
    <w:rsid w:val="007824C8"/>
    <w:rsid w:val="00782B20"/>
    <w:rsid w:val="007845C2"/>
    <w:rsid w:val="00787D66"/>
    <w:rsid w:val="00792588"/>
    <w:rsid w:val="007A4317"/>
    <w:rsid w:val="007A54DF"/>
    <w:rsid w:val="007B19EA"/>
    <w:rsid w:val="007B1FE1"/>
    <w:rsid w:val="007B6665"/>
    <w:rsid w:val="007B7198"/>
    <w:rsid w:val="007D1972"/>
    <w:rsid w:val="007F19B9"/>
    <w:rsid w:val="007F3620"/>
    <w:rsid w:val="0080218B"/>
    <w:rsid w:val="00802DB3"/>
    <w:rsid w:val="00815E2E"/>
    <w:rsid w:val="00843EFA"/>
    <w:rsid w:val="00852E28"/>
    <w:rsid w:val="00856703"/>
    <w:rsid w:val="00862F8D"/>
    <w:rsid w:val="00874689"/>
    <w:rsid w:val="008808B4"/>
    <w:rsid w:val="00883238"/>
    <w:rsid w:val="00890D00"/>
    <w:rsid w:val="008923A8"/>
    <w:rsid w:val="00893D77"/>
    <w:rsid w:val="00893E33"/>
    <w:rsid w:val="00894229"/>
    <w:rsid w:val="00894430"/>
    <w:rsid w:val="00894CD4"/>
    <w:rsid w:val="00895FEA"/>
    <w:rsid w:val="008A5480"/>
    <w:rsid w:val="008A7B8D"/>
    <w:rsid w:val="008B1539"/>
    <w:rsid w:val="008B4558"/>
    <w:rsid w:val="008C4F58"/>
    <w:rsid w:val="008C5873"/>
    <w:rsid w:val="008D666A"/>
    <w:rsid w:val="008E7768"/>
    <w:rsid w:val="008F60F3"/>
    <w:rsid w:val="009140EA"/>
    <w:rsid w:val="009153DF"/>
    <w:rsid w:val="009269DE"/>
    <w:rsid w:val="00926E81"/>
    <w:rsid w:val="00933F9B"/>
    <w:rsid w:val="00953772"/>
    <w:rsid w:val="0095505A"/>
    <w:rsid w:val="00967525"/>
    <w:rsid w:val="00973316"/>
    <w:rsid w:val="00996DB3"/>
    <w:rsid w:val="009A2492"/>
    <w:rsid w:val="009C18E4"/>
    <w:rsid w:val="009C52FD"/>
    <w:rsid w:val="009D04CE"/>
    <w:rsid w:val="009D1C18"/>
    <w:rsid w:val="009D47D4"/>
    <w:rsid w:val="009E10A1"/>
    <w:rsid w:val="009E4DA3"/>
    <w:rsid w:val="009F202B"/>
    <w:rsid w:val="009F5E97"/>
    <w:rsid w:val="00A05480"/>
    <w:rsid w:val="00A057AE"/>
    <w:rsid w:val="00A23B4F"/>
    <w:rsid w:val="00A2508C"/>
    <w:rsid w:val="00A252A6"/>
    <w:rsid w:val="00A310E6"/>
    <w:rsid w:val="00A35BFA"/>
    <w:rsid w:val="00A364D1"/>
    <w:rsid w:val="00A36879"/>
    <w:rsid w:val="00A405B9"/>
    <w:rsid w:val="00A4226E"/>
    <w:rsid w:val="00A45263"/>
    <w:rsid w:val="00A47435"/>
    <w:rsid w:val="00A534EF"/>
    <w:rsid w:val="00A62222"/>
    <w:rsid w:val="00A74A58"/>
    <w:rsid w:val="00A850FC"/>
    <w:rsid w:val="00A97603"/>
    <w:rsid w:val="00AA1289"/>
    <w:rsid w:val="00AA5999"/>
    <w:rsid w:val="00AB73F5"/>
    <w:rsid w:val="00AC0630"/>
    <w:rsid w:val="00AC1FA2"/>
    <w:rsid w:val="00AC2261"/>
    <w:rsid w:val="00AD52D7"/>
    <w:rsid w:val="00AD7D3B"/>
    <w:rsid w:val="00AE607D"/>
    <w:rsid w:val="00AF6E4E"/>
    <w:rsid w:val="00B14C05"/>
    <w:rsid w:val="00B215B1"/>
    <w:rsid w:val="00B25E98"/>
    <w:rsid w:val="00B33DA0"/>
    <w:rsid w:val="00B57A7A"/>
    <w:rsid w:val="00B72A89"/>
    <w:rsid w:val="00B755B4"/>
    <w:rsid w:val="00B7642B"/>
    <w:rsid w:val="00B8090B"/>
    <w:rsid w:val="00B84567"/>
    <w:rsid w:val="00B872B8"/>
    <w:rsid w:val="00B909C8"/>
    <w:rsid w:val="00B90EE7"/>
    <w:rsid w:val="00B944B5"/>
    <w:rsid w:val="00B946A4"/>
    <w:rsid w:val="00BC0DEE"/>
    <w:rsid w:val="00BC4251"/>
    <w:rsid w:val="00BD1D00"/>
    <w:rsid w:val="00BD5CBB"/>
    <w:rsid w:val="00BE146F"/>
    <w:rsid w:val="00BE5117"/>
    <w:rsid w:val="00BF23CA"/>
    <w:rsid w:val="00BF491B"/>
    <w:rsid w:val="00BF5F50"/>
    <w:rsid w:val="00C10F32"/>
    <w:rsid w:val="00C17495"/>
    <w:rsid w:val="00C21FA1"/>
    <w:rsid w:val="00C2370F"/>
    <w:rsid w:val="00C34DFD"/>
    <w:rsid w:val="00C44EA6"/>
    <w:rsid w:val="00C52945"/>
    <w:rsid w:val="00C57912"/>
    <w:rsid w:val="00C7750C"/>
    <w:rsid w:val="00C8192D"/>
    <w:rsid w:val="00C90626"/>
    <w:rsid w:val="00C94D2C"/>
    <w:rsid w:val="00CA5D4A"/>
    <w:rsid w:val="00CA6285"/>
    <w:rsid w:val="00CB0C18"/>
    <w:rsid w:val="00CD28FD"/>
    <w:rsid w:val="00CE05C4"/>
    <w:rsid w:val="00CF3454"/>
    <w:rsid w:val="00CF587C"/>
    <w:rsid w:val="00CF6A18"/>
    <w:rsid w:val="00D05080"/>
    <w:rsid w:val="00D1041E"/>
    <w:rsid w:val="00D30244"/>
    <w:rsid w:val="00D3469D"/>
    <w:rsid w:val="00D3480E"/>
    <w:rsid w:val="00D45E4D"/>
    <w:rsid w:val="00D50E48"/>
    <w:rsid w:val="00D52422"/>
    <w:rsid w:val="00D5528D"/>
    <w:rsid w:val="00D554DA"/>
    <w:rsid w:val="00D67142"/>
    <w:rsid w:val="00D70242"/>
    <w:rsid w:val="00D70D32"/>
    <w:rsid w:val="00D73FE4"/>
    <w:rsid w:val="00D77547"/>
    <w:rsid w:val="00D85600"/>
    <w:rsid w:val="00D91D8A"/>
    <w:rsid w:val="00D94818"/>
    <w:rsid w:val="00D96FF4"/>
    <w:rsid w:val="00DA39A0"/>
    <w:rsid w:val="00DC237C"/>
    <w:rsid w:val="00DC38B2"/>
    <w:rsid w:val="00DE23DE"/>
    <w:rsid w:val="00DF209F"/>
    <w:rsid w:val="00DF57BA"/>
    <w:rsid w:val="00DF667E"/>
    <w:rsid w:val="00E11653"/>
    <w:rsid w:val="00E2312C"/>
    <w:rsid w:val="00E32410"/>
    <w:rsid w:val="00E50E5A"/>
    <w:rsid w:val="00E542B4"/>
    <w:rsid w:val="00E5558C"/>
    <w:rsid w:val="00E6033E"/>
    <w:rsid w:val="00E7416B"/>
    <w:rsid w:val="00E876C0"/>
    <w:rsid w:val="00E87870"/>
    <w:rsid w:val="00E979D8"/>
    <w:rsid w:val="00ED34E7"/>
    <w:rsid w:val="00ED50AC"/>
    <w:rsid w:val="00EE28DE"/>
    <w:rsid w:val="00EF0CE2"/>
    <w:rsid w:val="00EF3540"/>
    <w:rsid w:val="00EF4403"/>
    <w:rsid w:val="00EF6623"/>
    <w:rsid w:val="00F25BA4"/>
    <w:rsid w:val="00F54002"/>
    <w:rsid w:val="00F5450E"/>
    <w:rsid w:val="00F60B36"/>
    <w:rsid w:val="00F825EE"/>
    <w:rsid w:val="00F84FC6"/>
    <w:rsid w:val="00F9553F"/>
    <w:rsid w:val="00F97BB6"/>
    <w:rsid w:val="00FA1711"/>
    <w:rsid w:val="00FA76CF"/>
    <w:rsid w:val="00FB0D2D"/>
    <w:rsid w:val="00FF23C6"/>
    <w:rsid w:val="00FF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4FF76"/>
  <w15:chartTrackingRefBased/>
  <w15:docId w15:val="{11E47052-60A0-410C-B22D-62DC13B2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B944B5"/>
    <w:pPr>
      <w:keepNext/>
      <w:keepLines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944B5"/>
    <w:pPr>
      <w:keepNext/>
      <w:keepLines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B72A89"/>
    <w:pPr>
      <w:keepNext/>
      <w:keepLines/>
      <w:suppressAutoHyphens w:val="0"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CB0C18"/>
    <w:pPr>
      <w:keepNext/>
      <w:tabs>
        <w:tab w:val="num" w:pos="2880"/>
      </w:tabs>
      <w:suppressAutoHyphens w:val="0"/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CB0C18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B0C18"/>
    <w:pPr>
      <w:tabs>
        <w:tab w:val="num" w:pos="4320"/>
      </w:tabs>
      <w:suppressAutoHyphens w:val="0"/>
      <w:spacing w:before="240" w:after="60"/>
      <w:ind w:left="4320" w:hanging="720"/>
      <w:outlineLvl w:val="5"/>
    </w:pPr>
    <w:rPr>
      <w:b/>
      <w:bCs/>
      <w:sz w:val="22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CB0C18"/>
    <w:pPr>
      <w:tabs>
        <w:tab w:val="num" w:pos="5040"/>
      </w:tabs>
      <w:suppressAutoHyphens w:val="0"/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val="en-GB"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CB0C18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0C1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qFormat/>
    <w:rsid w:val="004E29FE"/>
  </w:style>
  <w:style w:type="paragraph" w:customStyle="1" w:styleId="TableHeading">
    <w:name w:val="Table Heading"/>
    <w:basedOn w:val="Normal"/>
    <w:qFormat/>
    <w:rsid w:val="004E29FE"/>
    <w:pPr>
      <w:suppressAutoHyphens w:val="0"/>
    </w:pPr>
    <w:rPr>
      <w:rFonts w:ascii="Arial" w:hAnsi="Arial"/>
      <w:b/>
      <w:color w:val="565656"/>
      <w:sz w:val="18"/>
      <w:szCs w:val="24"/>
      <w:lang w:val="en-GB" w:eastAsia="en-US"/>
    </w:rPr>
  </w:style>
  <w:style w:type="paragraph" w:styleId="Footer">
    <w:name w:val="footer"/>
    <w:basedOn w:val="Normal"/>
    <w:link w:val="FooterChar"/>
    <w:unhideWhenUsed/>
    <w:qFormat/>
    <w:rsid w:val="004E29FE"/>
    <w:pPr>
      <w:tabs>
        <w:tab w:val="center" w:pos="4680"/>
        <w:tab w:val="right" w:pos="9360"/>
      </w:tabs>
      <w:suppressAutoHyphens w:val="0"/>
      <w:jc w:val="both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FooterChar1">
    <w:name w:val="Footer Char1"/>
    <w:basedOn w:val="DefaultParagraphFont"/>
    <w:rsid w:val="004E29FE"/>
  </w:style>
  <w:style w:type="paragraph" w:styleId="Header">
    <w:name w:val="header"/>
    <w:basedOn w:val="Normal"/>
    <w:link w:val="HeaderChar"/>
    <w:unhideWhenUsed/>
    <w:qFormat/>
    <w:rsid w:val="00630B4A"/>
    <w:pPr>
      <w:tabs>
        <w:tab w:val="center" w:pos="4680"/>
        <w:tab w:val="right" w:pos="9360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qFormat/>
    <w:rsid w:val="00630B4A"/>
  </w:style>
  <w:style w:type="paragraph" w:styleId="ListParagraph">
    <w:name w:val="List Paragraph"/>
    <w:basedOn w:val="Normal"/>
    <w:uiPriority w:val="34"/>
    <w:qFormat/>
    <w:rsid w:val="00020B2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NoSpacing">
    <w:name w:val="No Spacing"/>
    <w:qFormat/>
    <w:rsid w:val="00505F8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B944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B944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Rientrocorpodeltesto1">
    <w:name w:val="Rientro corpo del testo1"/>
    <w:uiPriority w:val="99"/>
    <w:rsid w:val="00210263"/>
    <w:pPr>
      <w:ind w:left="1080"/>
      <w:jc w:val="both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Default">
    <w:name w:val="Default"/>
    <w:rsid w:val="0021026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ElevateNormal">
    <w:name w:val="ElevateNormal"/>
    <w:qFormat/>
    <w:rsid w:val="00210263"/>
    <w:pPr>
      <w:widowControl w:val="0"/>
      <w:spacing w:after="0" w:line="240" w:lineRule="auto"/>
    </w:pPr>
    <w:rPr>
      <w:rFonts w:ascii="Times New Roman" w:eastAsiaTheme="minorEastAsia" w:hAnsi="Times New Roman"/>
      <w:sz w:val="14"/>
      <w:szCs w:val="16"/>
    </w:rPr>
  </w:style>
  <w:style w:type="table" w:styleId="TableGrid">
    <w:name w:val="Table Grid"/>
    <w:basedOn w:val="TableNormal"/>
    <w:uiPriority w:val="39"/>
    <w:rsid w:val="00210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B72A8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15">
    <w:name w:val="WWNum15"/>
    <w:basedOn w:val="NoList"/>
    <w:rsid w:val="00893E33"/>
    <w:pPr>
      <w:numPr>
        <w:numId w:val="1"/>
      </w:numPr>
    </w:pPr>
  </w:style>
  <w:style w:type="numbering" w:customStyle="1" w:styleId="WWNum18">
    <w:name w:val="WWNum18"/>
    <w:basedOn w:val="NoList"/>
    <w:rsid w:val="00893E33"/>
    <w:pPr>
      <w:numPr>
        <w:numId w:val="2"/>
      </w:numPr>
    </w:pPr>
  </w:style>
  <w:style w:type="numbering" w:customStyle="1" w:styleId="WWNum19">
    <w:name w:val="WWNum19"/>
    <w:basedOn w:val="NoList"/>
    <w:rsid w:val="00893E33"/>
    <w:pPr>
      <w:numPr>
        <w:numId w:val="5"/>
      </w:numPr>
    </w:pPr>
  </w:style>
  <w:style w:type="numbering" w:customStyle="1" w:styleId="WWNum21">
    <w:name w:val="WWNum21"/>
    <w:basedOn w:val="NoList"/>
    <w:rsid w:val="00893E33"/>
    <w:pPr>
      <w:numPr>
        <w:numId w:val="3"/>
      </w:numPr>
    </w:pPr>
  </w:style>
  <w:style w:type="numbering" w:customStyle="1" w:styleId="WWNum22">
    <w:name w:val="WWNum22"/>
    <w:basedOn w:val="NoList"/>
    <w:rsid w:val="00893E33"/>
    <w:pPr>
      <w:numPr>
        <w:numId w:val="4"/>
      </w:numPr>
    </w:pPr>
  </w:style>
  <w:style w:type="numbering" w:customStyle="1" w:styleId="WWNum23">
    <w:name w:val="WWNum23"/>
    <w:basedOn w:val="NoList"/>
    <w:rsid w:val="00893E33"/>
    <w:pPr>
      <w:numPr>
        <w:numId w:val="6"/>
      </w:numPr>
    </w:pPr>
  </w:style>
  <w:style w:type="paragraph" w:customStyle="1" w:styleId="Standard">
    <w:name w:val="Standard"/>
    <w:rsid w:val="00893E33"/>
    <w:pPr>
      <w:suppressAutoHyphens/>
      <w:autoSpaceDN w:val="0"/>
      <w:spacing w:after="0" w:line="276" w:lineRule="auto"/>
      <w:textAlignment w:val="baseline"/>
    </w:pPr>
    <w:rPr>
      <w:rFonts w:ascii="Verdana" w:eastAsia="Calibri" w:hAnsi="Verdana" w:cs="Times New Roman"/>
      <w:kern w:val="3"/>
      <w:sz w:val="20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rsid w:val="00AF6E4E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AF6E4E"/>
    <w:pPr>
      <w:suppressAutoHyphens w:val="0"/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AF6E4E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rsid w:val="00CB0C18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CB0C18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CB0C18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CB0C1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CB0C1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0C1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nhideWhenUsed/>
    <w:rsid w:val="000760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76010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142"/>
    <w:rPr>
      <w:color w:val="808080"/>
      <w:shd w:val="clear" w:color="auto" w:fill="E6E6E6"/>
    </w:rPr>
  </w:style>
  <w:style w:type="paragraph" w:customStyle="1" w:styleId="TableContents">
    <w:name w:val="Table Contents"/>
    <w:basedOn w:val="Normal"/>
    <w:rsid w:val="008808B4"/>
    <w:pPr>
      <w:suppressLineNumbers/>
    </w:pPr>
    <w:rPr>
      <w:lang w:eastAsia="zh-CN"/>
    </w:rPr>
  </w:style>
  <w:style w:type="paragraph" w:customStyle="1" w:styleId="Tytul">
    <w:name w:val="Tytul"/>
    <w:basedOn w:val="Normal"/>
    <w:rsid w:val="0017396E"/>
    <w:pPr>
      <w:suppressAutoHyphens w:val="0"/>
      <w:spacing w:before="120"/>
      <w:ind w:left="851"/>
      <w:jc w:val="center"/>
    </w:pPr>
    <w:rPr>
      <w:b/>
      <w:sz w:val="36"/>
      <w:u w:val="single"/>
      <w:lang w:eastAsia="en-US"/>
    </w:rPr>
  </w:style>
  <w:style w:type="paragraph" w:customStyle="1" w:styleId="FIDICFormColPara">
    <w:name w:val="FIDIC_FormColPara"/>
    <w:basedOn w:val="Normal"/>
    <w:rsid w:val="0017396E"/>
    <w:pPr>
      <w:widowControl w:val="0"/>
      <w:suppressAutoHyphens w:val="0"/>
      <w:spacing w:after="240" w:line="240" w:lineRule="exact"/>
    </w:pPr>
    <w:rPr>
      <w:rFonts w:ascii="Arial" w:hAnsi="Arial" w:cs="Arial"/>
      <w:color w:val="0000CC"/>
      <w:lang w:val="en-GB" w:eastAsia="fr-FR"/>
    </w:rPr>
  </w:style>
  <w:style w:type="character" w:styleId="PlaceholderText">
    <w:name w:val="Placeholder Text"/>
    <w:basedOn w:val="DefaultParagraphFont"/>
    <w:uiPriority w:val="99"/>
    <w:semiHidden/>
    <w:rsid w:val="009153DF"/>
    <w:rPr>
      <w:color w:val="808080"/>
    </w:rPr>
  </w:style>
  <w:style w:type="character" w:customStyle="1" w:styleId="WW8Num1z0">
    <w:name w:val="WW8Num1z0"/>
    <w:rsid w:val="00130156"/>
    <w:rPr>
      <w:rFonts w:ascii="Arial" w:eastAsia="Times New Roman" w:hAnsi="Arial" w:cs="Arial"/>
      <w:lang w:val="sr-Cyrl-RS"/>
    </w:rPr>
  </w:style>
  <w:style w:type="character" w:customStyle="1" w:styleId="WW8Num1z1">
    <w:name w:val="WW8Num1z1"/>
    <w:rsid w:val="00130156"/>
    <w:rPr>
      <w:rFonts w:hint="default"/>
    </w:rPr>
  </w:style>
  <w:style w:type="character" w:customStyle="1" w:styleId="WW8Num2z0">
    <w:name w:val="WW8Num2z0"/>
    <w:rsid w:val="00130156"/>
    <w:rPr>
      <w:rFonts w:ascii="Wingdings" w:hAnsi="Wingdings" w:cs="Wingdings"/>
    </w:rPr>
  </w:style>
  <w:style w:type="character" w:customStyle="1" w:styleId="WW8Num2z1">
    <w:name w:val="WW8Num2z1"/>
    <w:rsid w:val="00130156"/>
    <w:rPr>
      <w:rFonts w:ascii="Tahoma" w:hAnsi="Tahoma" w:cs="Tahoma"/>
    </w:rPr>
  </w:style>
  <w:style w:type="character" w:customStyle="1" w:styleId="WW8Num2z3">
    <w:name w:val="WW8Num2z3"/>
    <w:rsid w:val="00130156"/>
    <w:rPr>
      <w:rFonts w:ascii="Symbol" w:hAnsi="Symbol" w:cs="Symbol"/>
    </w:rPr>
  </w:style>
  <w:style w:type="character" w:customStyle="1" w:styleId="WW8Num2z4">
    <w:name w:val="WW8Num2z4"/>
    <w:rsid w:val="00130156"/>
    <w:rPr>
      <w:rFonts w:ascii="Courier New" w:hAnsi="Courier New" w:cs="Courier New"/>
    </w:rPr>
  </w:style>
  <w:style w:type="character" w:customStyle="1" w:styleId="WW8Num3z0">
    <w:name w:val="WW8Num3z0"/>
    <w:rsid w:val="00130156"/>
    <w:rPr>
      <w:rFonts w:ascii="Symbol" w:hAnsi="Symbol" w:cs="Times New Roman"/>
    </w:rPr>
  </w:style>
  <w:style w:type="character" w:customStyle="1" w:styleId="WW8Num3z1">
    <w:name w:val="WW8Num3z1"/>
    <w:rsid w:val="00130156"/>
    <w:rPr>
      <w:rFonts w:cs="Times New Roman"/>
    </w:rPr>
  </w:style>
  <w:style w:type="character" w:customStyle="1" w:styleId="WW8Num4z0">
    <w:name w:val="WW8Num4z0"/>
    <w:rsid w:val="00130156"/>
    <w:rPr>
      <w:rFonts w:ascii="Symbol" w:hAnsi="Symbol" w:cs="Symbol"/>
      <w:sz w:val="22"/>
    </w:rPr>
  </w:style>
  <w:style w:type="character" w:customStyle="1" w:styleId="WW8Num5z0">
    <w:name w:val="WW8Num5z0"/>
    <w:rsid w:val="00130156"/>
    <w:rPr>
      <w:rFonts w:ascii="Symbol" w:hAnsi="Symbol" w:cs="Symbol" w:hint="default"/>
    </w:rPr>
  </w:style>
  <w:style w:type="character" w:customStyle="1" w:styleId="WW8Num5z1">
    <w:name w:val="WW8Num5z1"/>
    <w:rsid w:val="00130156"/>
    <w:rPr>
      <w:rFonts w:ascii="Courier New" w:hAnsi="Courier New" w:cs="Courier New" w:hint="default"/>
    </w:rPr>
  </w:style>
  <w:style w:type="character" w:customStyle="1" w:styleId="WW8Num5z2">
    <w:name w:val="WW8Num5z2"/>
    <w:rsid w:val="00130156"/>
    <w:rPr>
      <w:rFonts w:ascii="Wingdings" w:hAnsi="Wingdings" w:cs="Wingdings" w:hint="default"/>
    </w:rPr>
  </w:style>
  <w:style w:type="character" w:customStyle="1" w:styleId="WW8Num6z0">
    <w:name w:val="WW8Num6z0"/>
    <w:rsid w:val="00130156"/>
    <w:rPr>
      <w:rFonts w:ascii="Symbol" w:hAnsi="Symbol" w:cs="Symbol" w:hint="default"/>
      <w:lang w:val="sr-Cyrl-RS"/>
    </w:rPr>
  </w:style>
  <w:style w:type="character" w:customStyle="1" w:styleId="WW8Num6z1">
    <w:name w:val="WW8Num6z1"/>
    <w:rsid w:val="00130156"/>
    <w:rPr>
      <w:rFonts w:ascii="Courier New" w:hAnsi="Courier New" w:cs="Courier New" w:hint="default"/>
    </w:rPr>
  </w:style>
  <w:style w:type="character" w:customStyle="1" w:styleId="WW8Num6z2">
    <w:name w:val="WW8Num6z2"/>
    <w:rsid w:val="00130156"/>
    <w:rPr>
      <w:rFonts w:ascii="Wingdings" w:hAnsi="Wingdings" w:cs="Wingdings" w:hint="default"/>
    </w:rPr>
  </w:style>
  <w:style w:type="character" w:customStyle="1" w:styleId="WW8Num7z0">
    <w:name w:val="WW8Num7z0"/>
    <w:rsid w:val="00130156"/>
    <w:rPr>
      <w:rFonts w:cs="Arial"/>
      <w:lang w:val="sr-Cyrl-RS"/>
    </w:rPr>
  </w:style>
  <w:style w:type="character" w:customStyle="1" w:styleId="WW8Num7z1">
    <w:name w:val="WW8Num7z1"/>
    <w:rsid w:val="00130156"/>
  </w:style>
  <w:style w:type="character" w:customStyle="1" w:styleId="WW8Num7z2">
    <w:name w:val="WW8Num7z2"/>
    <w:rsid w:val="00130156"/>
  </w:style>
  <w:style w:type="character" w:customStyle="1" w:styleId="WW8Num7z3">
    <w:name w:val="WW8Num7z3"/>
    <w:rsid w:val="00130156"/>
  </w:style>
  <w:style w:type="character" w:customStyle="1" w:styleId="WW8Num7z4">
    <w:name w:val="WW8Num7z4"/>
    <w:rsid w:val="00130156"/>
  </w:style>
  <w:style w:type="character" w:customStyle="1" w:styleId="WW8Num7z5">
    <w:name w:val="WW8Num7z5"/>
    <w:rsid w:val="00130156"/>
  </w:style>
  <w:style w:type="character" w:customStyle="1" w:styleId="WW8Num7z6">
    <w:name w:val="WW8Num7z6"/>
    <w:rsid w:val="00130156"/>
  </w:style>
  <w:style w:type="character" w:customStyle="1" w:styleId="WW8Num7z7">
    <w:name w:val="WW8Num7z7"/>
    <w:rsid w:val="00130156"/>
  </w:style>
  <w:style w:type="character" w:customStyle="1" w:styleId="WW8Num7z8">
    <w:name w:val="WW8Num7z8"/>
    <w:rsid w:val="00130156"/>
  </w:style>
  <w:style w:type="character" w:customStyle="1" w:styleId="WW8Num8z0">
    <w:name w:val="WW8Num8z0"/>
    <w:rsid w:val="00130156"/>
    <w:rPr>
      <w:rFonts w:ascii="Times New Roman" w:hAnsi="Times New Roman" w:cs="Times New Roman" w:hint="default"/>
    </w:rPr>
  </w:style>
  <w:style w:type="character" w:customStyle="1" w:styleId="WW8Num8z1">
    <w:name w:val="WW8Num8z1"/>
    <w:rsid w:val="00130156"/>
    <w:rPr>
      <w:rFonts w:ascii="Courier New" w:hAnsi="Courier New" w:cs="Courier New" w:hint="default"/>
    </w:rPr>
  </w:style>
  <w:style w:type="character" w:customStyle="1" w:styleId="WW8Num8z2">
    <w:name w:val="WW8Num8z2"/>
    <w:rsid w:val="00130156"/>
    <w:rPr>
      <w:rFonts w:ascii="Wingdings" w:hAnsi="Wingdings" w:cs="Wingdings" w:hint="default"/>
    </w:rPr>
  </w:style>
  <w:style w:type="character" w:customStyle="1" w:styleId="WW8Num8z3">
    <w:name w:val="WW8Num8z3"/>
    <w:rsid w:val="00130156"/>
    <w:rPr>
      <w:rFonts w:ascii="Symbol" w:hAnsi="Symbol" w:cs="Symbol" w:hint="default"/>
    </w:rPr>
  </w:style>
  <w:style w:type="character" w:customStyle="1" w:styleId="WW8Num9z0">
    <w:name w:val="WW8Num9z0"/>
    <w:rsid w:val="00130156"/>
    <w:rPr>
      <w:rFonts w:cs="Times New Roman" w:hint="default"/>
    </w:rPr>
  </w:style>
  <w:style w:type="character" w:customStyle="1" w:styleId="WW8Num10z0">
    <w:name w:val="WW8Num10z0"/>
    <w:rsid w:val="00130156"/>
    <w:rPr>
      <w:rFonts w:ascii="Symbol" w:hAnsi="Symbol" w:cs="Symbol" w:hint="default"/>
    </w:rPr>
  </w:style>
  <w:style w:type="character" w:customStyle="1" w:styleId="WW8Num10z1">
    <w:name w:val="WW8Num10z1"/>
    <w:rsid w:val="00130156"/>
    <w:rPr>
      <w:rFonts w:ascii="Courier New" w:hAnsi="Courier New" w:cs="Courier New" w:hint="default"/>
    </w:rPr>
  </w:style>
  <w:style w:type="character" w:customStyle="1" w:styleId="WW8Num10z2">
    <w:name w:val="WW8Num10z2"/>
    <w:rsid w:val="00130156"/>
    <w:rPr>
      <w:rFonts w:ascii="Wingdings" w:hAnsi="Wingdings" w:cs="Wingdings" w:hint="default"/>
    </w:rPr>
  </w:style>
  <w:style w:type="character" w:customStyle="1" w:styleId="WW8Num11z0">
    <w:name w:val="WW8Num11z0"/>
    <w:rsid w:val="00130156"/>
    <w:rPr>
      <w:rFonts w:ascii="Symbol" w:hAnsi="Symbol" w:cs="Symbol" w:hint="default"/>
    </w:rPr>
  </w:style>
  <w:style w:type="character" w:customStyle="1" w:styleId="WW8Num11z1">
    <w:name w:val="WW8Num11z1"/>
    <w:rsid w:val="00130156"/>
    <w:rPr>
      <w:rFonts w:ascii="Courier New" w:hAnsi="Courier New" w:cs="Courier New" w:hint="default"/>
    </w:rPr>
  </w:style>
  <w:style w:type="character" w:customStyle="1" w:styleId="WW8Num11z2">
    <w:name w:val="WW8Num11z2"/>
    <w:rsid w:val="00130156"/>
    <w:rPr>
      <w:rFonts w:ascii="Wingdings" w:hAnsi="Wingdings" w:cs="Wingdings" w:hint="default"/>
    </w:rPr>
  </w:style>
  <w:style w:type="character" w:customStyle="1" w:styleId="WW8Num12z0">
    <w:name w:val="WW8Num12z0"/>
    <w:rsid w:val="00130156"/>
    <w:rPr>
      <w:rFonts w:cs="Times New Roman" w:hint="default"/>
    </w:rPr>
  </w:style>
  <w:style w:type="character" w:customStyle="1" w:styleId="WW8Num12z1">
    <w:name w:val="WW8Num12z1"/>
    <w:rsid w:val="00130156"/>
    <w:rPr>
      <w:rFonts w:cs="Times New Roman" w:hint="default"/>
      <w:color w:val="auto"/>
    </w:rPr>
  </w:style>
  <w:style w:type="character" w:customStyle="1" w:styleId="WW8Num13z0">
    <w:name w:val="WW8Num13z0"/>
    <w:rsid w:val="00130156"/>
    <w:rPr>
      <w:rFonts w:ascii="Symbol" w:hAnsi="Symbol" w:cs="Symbol" w:hint="default"/>
    </w:rPr>
  </w:style>
  <w:style w:type="character" w:customStyle="1" w:styleId="WW8Num13z1">
    <w:name w:val="WW8Num13z1"/>
    <w:rsid w:val="00130156"/>
    <w:rPr>
      <w:rFonts w:ascii="Courier New" w:hAnsi="Courier New" w:cs="Courier New" w:hint="default"/>
    </w:rPr>
  </w:style>
  <w:style w:type="character" w:customStyle="1" w:styleId="WW8Num13z2">
    <w:name w:val="WW8Num13z2"/>
    <w:rsid w:val="00130156"/>
    <w:rPr>
      <w:rFonts w:ascii="Wingdings" w:hAnsi="Wingdings" w:cs="Wingdings" w:hint="default"/>
    </w:rPr>
  </w:style>
  <w:style w:type="character" w:customStyle="1" w:styleId="WW8Num14z0">
    <w:name w:val="WW8Num14z0"/>
    <w:rsid w:val="00130156"/>
    <w:rPr>
      <w:rFonts w:ascii="Symbol" w:hAnsi="Symbol" w:cs="Symbol" w:hint="default"/>
      <w:lang w:val="sr-Cyrl-RS"/>
    </w:rPr>
  </w:style>
  <w:style w:type="character" w:customStyle="1" w:styleId="WW8Num14z1">
    <w:name w:val="WW8Num14z1"/>
    <w:rsid w:val="00130156"/>
    <w:rPr>
      <w:rFonts w:ascii="Courier New" w:hAnsi="Courier New" w:cs="Courier New" w:hint="default"/>
    </w:rPr>
  </w:style>
  <w:style w:type="character" w:customStyle="1" w:styleId="WW8Num14z2">
    <w:name w:val="WW8Num14z2"/>
    <w:rsid w:val="00130156"/>
    <w:rPr>
      <w:rFonts w:ascii="Wingdings" w:hAnsi="Wingdings" w:cs="Wingdings" w:hint="default"/>
    </w:rPr>
  </w:style>
  <w:style w:type="character" w:customStyle="1" w:styleId="WW8Num15z0">
    <w:name w:val="WW8Num15z0"/>
    <w:rsid w:val="00130156"/>
    <w:rPr>
      <w:rFonts w:ascii="Symbol" w:hAnsi="Symbol" w:cs="Symbol" w:hint="default"/>
    </w:rPr>
  </w:style>
  <w:style w:type="character" w:customStyle="1" w:styleId="WW8Num15z1">
    <w:name w:val="WW8Num15z1"/>
    <w:rsid w:val="00130156"/>
    <w:rPr>
      <w:rFonts w:ascii="Courier New" w:hAnsi="Courier New" w:cs="Courier New" w:hint="default"/>
    </w:rPr>
  </w:style>
  <w:style w:type="character" w:customStyle="1" w:styleId="WW8Num15z2">
    <w:name w:val="WW8Num15z2"/>
    <w:rsid w:val="00130156"/>
    <w:rPr>
      <w:rFonts w:ascii="Wingdings" w:hAnsi="Wingdings" w:cs="Wingdings" w:hint="default"/>
    </w:rPr>
  </w:style>
  <w:style w:type="character" w:customStyle="1" w:styleId="WW8Num16z0">
    <w:name w:val="WW8Num16z0"/>
    <w:rsid w:val="00130156"/>
    <w:rPr>
      <w:rFonts w:ascii="Symbol" w:hAnsi="Symbol" w:cs="Symbol" w:hint="default"/>
    </w:rPr>
  </w:style>
  <w:style w:type="character" w:customStyle="1" w:styleId="WW8Num16z1">
    <w:name w:val="WW8Num16z1"/>
    <w:rsid w:val="00130156"/>
    <w:rPr>
      <w:rFonts w:ascii="Courier New" w:hAnsi="Courier New" w:cs="Courier New" w:hint="default"/>
    </w:rPr>
  </w:style>
  <w:style w:type="character" w:customStyle="1" w:styleId="WW8Num16z2">
    <w:name w:val="WW8Num16z2"/>
    <w:rsid w:val="00130156"/>
    <w:rPr>
      <w:rFonts w:ascii="Wingdings" w:hAnsi="Wingdings" w:cs="Wingdings" w:hint="default"/>
    </w:rPr>
  </w:style>
  <w:style w:type="character" w:customStyle="1" w:styleId="WW8Num17z0">
    <w:name w:val="WW8Num17z0"/>
    <w:rsid w:val="00130156"/>
  </w:style>
  <w:style w:type="character" w:customStyle="1" w:styleId="WW8Num17z1">
    <w:name w:val="WW8Num17z1"/>
    <w:rsid w:val="00130156"/>
  </w:style>
  <w:style w:type="character" w:customStyle="1" w:styleId="WW8Num17z2">
    <w:name w:val="WW8Num17z2"/>
    <w:rsid w:val="00130156"/>
  </w:style>
  <w:style w:type="character" w:customStyle="1" w:styleId="WW8Num17z3">
    <w:name w:val="WW8Num17z3"/>
    <w:rsid w:val="00130156"/>
  </w:style>
  <w:style w:type="character" w:customStyle="1" w:styleId="WW8Num17z4">
    <w:name w:val="WW8Num17z4"/>
    <w:rsid w:val="00130156"/>
  </w:style>
  <w:style w:type="character" w:customStyle="1" w:styleId="WW8Num17z5">
    <w:name w:val="WW8Num17z5"/>
    <w:rsid w:val="00130156"/>
  </w:style>
  <w:style w:type="character" w:customStyle="1" w:styleId="WW8Num17z6">
    <w:name w:val="WW8Num17z6"/>
    <w:rsid w:val="00130156"/>
  </w:style>
  <w:style w:type="character" w:customStyle="1" w:styleId="WW8Num17z7">
    <w:name w:val="WW8Num17z7"/>
    <w:rsid w:val="00130156"/>
  </w:style>
  <w:style w:type="character" w:customStyle="1" w:styleId="WW8Num17z8">
    <w:name w:val="WW8Num17z8"/>
    <w:rsid w:val="00130156"/>
  </w:style>
  <w:style w:type="character" w:customStyle="1" w:styleId="WW8Num18z0">
    <w:name w:val="WW8Num18z0"/>
    <w:rsid w:val="00130156"/>
    <w:rPr>
      <w:rFonts w:ascii="Symbol" w:hAnsi="Symbol" w:cs="Symbol" w:hint="default"/>
    </w:rPr>
  </w:style>
  <w:style w:type="character" w:customStyle="1" w:styleId="WW8Num18z1">
    <w:name w:val="WW8Num18z1"/>
    <w:rsid w:val="00130156"/>
    <w:rPr>
      <w:rFonts w:ascii="Courier New" w:hAnsi="Courier New" w:cs="Courier New" w:hint="default"/>
    </w:rPr>
  </w:style>
  <w:style w:type="character" w:customStyle="1" w:styleId="WW8Num18z2">
    <w:name w:val="WW8Num18z2"/>
    <w:rsid w:val="00130156"/>
    <w:rPr>
      <w:rFonts w:ascii="Wingdings" w:hAnsi="Wingdings" w:cs="Wingdings" w:hint="default"/>
    </w:rPr>
  </w:style>
  <w:style w:type="character" w:customStyle="1" w:styleId="WW8Num19z0">
    <w:name w:val="WW8Num19z0"/>
    <w:rsid w:val="00130156"/>
    <w:rPr>
      <w:rFonts w:ascii="Symbol" w:hAnsi="Symbol" w:cs="Symbol" w:hint="default"/>
      <w:lang w:val="sr-Cyrl-RS"/>
    </w:rPr>
  </w:style>
  <w:style w:type="character" w:customStyle="1" w:styleId="WW8Num19z1">
    <w:name w:val="WW8Num19z1"/>
    <w:rsid w:val="00130156"/>
    <w:rPr>
      <w:rFonts w:ascii="Courier New" w:hAnsi="Courier New" w:cs="Courier New" w:hint="default"/>
    </w:rPr>
  </w:style>
  <w:style w:type="character" w:customStyle="1" w:styleId="WW8Num19z2">
    <w:name w:val="WW8Num19z2"/>
    <w:rsid w:val="00130156"/>
    <w:rPr>
      <w:rFonts w:ascii="Wingdings" w:hAnsi="Wingdings" w:cs="Wingdings" w:hint="default"/>
    </w:rPr>
  </w:style>
  <w:style w:type="character" w:customStyle="1" w:styleId="WW8Num20z0">
    <w:name w:val="WW8Num20z0"/>
    <w:rsid w:val="00130156"/>
    <w:rPr>
      <w:rFonts w:ascii="Symbol" w:hAnsi="Symbol" w:cs="Symbol" w:hint="default"/>
    </w:rPr>
  </w:style>
  <w:style w:type="character" w:customStyle="1" w:styleId="WW8Num20z1">
    <w:name w:val="WW8Num20z1"/>
    <w:rsid w:val="00130156"/>
    <w:rPr>
      <w:rFonts w:ascii="Courier New" w:hAnsi="Courier New" w:cs="Courier New" w:hint="default"/>
    </w:rPr>
  </w:style>
  <w:style w:type="character" w:customStyle="1" w:styleId="WW8Num20z2">
    <w:name w:val="WW8Num20z2"/>
    <w:rsid w:val="00130156"/>
    <w:rPr>
      <w:rFonts w:ascii="Wingdings" w:hAnsi="Wingdings" w:cs="Wingdings" w:hint="default"/>
    </w:rPr>
  </w:style>
  <w:style w:type="character" w:customStyle="1" w:styleId="WW8Num21z0">
    <w:name w:val="WW8Num21z0"/>
    <w:rsid w:val="00130156"/>
    <w:rPr>
      <w:rFonts w:ascii="Symbol" w:hAnsi="Symbol" w:cs="Symbol" w:hint="default"/>
    </w:rPr>
  </w:style>
  <w:style w:type="character" w:customStyle="1" w:styleId="WW8Num21z1">
    <w:name w:val="WW8Num21z1"/>
    <w:rsid w:val="00130156"/>
    <w:rPr>
      <w:rFonts w:ascii="Courier New" w:hAnsi="Courier New" w:cs="Courier New" w:hint="default"/>
    </w:rPr>
  </w:style>
  <w:style w:type="character" w:customStyle="1" w:styleId="WW8Num21z2">
    <w:name w:val="WW8Num21z2"/>
    <w:rsid w:val="00130156"/>
    <w:rPr>
      <w:rFonts w:ascii="Wingdings" w:hAnsi="Wingdings" w:cs="Wingdings" w:hint="default"/>
    </w:rPr>
  </w:style>
  <w:style w:type="character" w:customStyle="1" w:styleId="WW8Num22z0">
    <w:name w:val="WW8Num22z0"/>
    <w:rsid w:val="00130156"/>
    <w:rPr>
      <w:rFonts w:ascii="Wingdings" w:hAnsi="Wingdings" w:cs="Wingdings" w:hint="default"/>
    </w:rPr>
  </w:style>
  <w:style w:type="character" w:customStyle="1" w:styleId="WW8Num22z1">
    <w:name w:val="WW8Num22z1"/>
    <w:rsid w:val="00130156"/>
    <w:rPr>
      <w:rFonts w:ascii="Courier New" w:hAnsi="Courier New" w:cs="Courier New" w:hint="default"/>
    </w:rPr>
  </w:style>
  <w:style w:type="character" w:customStyle="1" w:styleId="WW8Num22z3">
    <w:name w:val="WW8Num22z3"/>
    <w:rsid w:val="00130156"/>
    <w:rPr>
      <w:rFonts w:ascii="Symbol" w:hAnsi="Symbol" w:cs="Symbol" w:hint="default"/>
    </w:rPr>
  </w:style>
  <w:style w:type="character" w:customStyle="1" w:styleId="WW8Num23z0">
    <w:name w:val="WW8Num23z0"/>
    <w:rsid w:val="00130156"/>
    <w:rPr>
      <w:rFonts w:ascii="Symbol" w:hAnsi="Symbol" w:cs="Symbol" w:hint="default"/>
      <w:strike w:val="0"/>
      <w:dstrike w:val="0"/>
    </w:rPr>
  </w:style>
  <w:style w:type="character" w:customStyle="1" w:styleId="WW8Num23z1">
    <w:name w:val="WW8Num23z1"/>
    <w:rsid w:val="00130156"/>
    <w:rPr>
      <w:rFonts w:ascii="Courier New" w:hAnsi="Courier New" w:cs="Courier New" w:hint="default"/>
    </w:rPr>
  </w:style>
  <w:style w:type="character" w:customStyle="1" w:styleId="WW8Num23z2">
    <w:name w:val="WW8Num23z2"/>
    <w:rsid w:val="00130156"/>
    <w:rPr>
      <w:rFonts w:ascii="Wingdings" w:hAnsi="Wingdings" w:cs="Wingdings" w:hint="default"/>
    </w:rPr>
  </w:style>
  <w:style w:type="character" w:customStyle="1" w:styleId="WW8Num23z3">
    <w:name w:val="WW8Num23z3"/>
    <w:rsid w:val="00130156"/>
    <w:rPr>
      <w:rFonts w:ascii="Symbol" w:hAnsi="Symbol" w:cs="Symbol" w:hint="default"/>
    </w:rPr>
  </w:style>
  <w:style w:type="character" w:customStyle="1" w:styleId="WW8Num24z0">
    <w:name w:val="WW8Num24z0"/>
    <w:rsid w:val="00130156"/>
    <w:rPr>
      <w:rFonts w:ascii="Wingdings" w:hAnsi="Wingdings" w:cs="Wingdings" w:hint="default"/>
    </w:rPr>
  </w:style>
  <w:style w:type="character" w:customStyle="1" w:styleId="WW8Num24z1">
    <w:name w:val="WW8Num24z1"/>
    <w:rsid w:val="00130156"/>
    <w:rPr>
      <w:rFonts w:ascii="Courier New" w:hAnsi="Courier New" w:cs="Courier New" w:hint="default"/>
    </w:rPr>
  </w:style>
  <w:style w:type="character" w:customStyle="1" w:styleId="WW8Num24z3">
    <w:name w:val="WW8Num24z3"/>
    <w:rsid w:val="00130156"/>
    <w:rPr>
      <w:rFonts w:ascii="Symbol" w:hAnsi="Symbol" w:cs="Symbol" w:hint="default"/>
    </w:rPr>
  </w:style>
  <w:style w:type="character" w:customStyle="1" w:styleId="WW8Num25z0">
    <w:name w:val="WW8Num25z0"/>
    <w:rsid w:val="00130156"/>
    <w:rPr>
      <w:rFonts w:cs="Times New Roman" w:hint="default"/>
    </w:rPr>
  </w:style>
  <w:style w:type="character" w:customStyle="1" w:styleId="WW8Num26z0">
    <w:name w:val="WW8Num26z0"/>
    <w:rsid w:val="00130156"/>
    <w:rPr>
      <w:rFonts w:ascii="Symbol" w:hAnsi="Symbol" w:cs="Symbol" w:hint="default"/>
      <w:strike w:val="0"/>
      <w:dstrike w:val="0"/>
    </w:rPr>
  </w:style>
  <w:style w:type="character" w:customStyle="1" w:styleId="WW8Num26z1">
    <w:name w:val="WW8Num26z1"/>
    <w:rsid w:val="00130156"/>
    <w:rPr>
      <w:rFonts w:ascii="Courier New" w:hAnsi="Courier New" w:cs="Courier New" w:hint="default"/>
    </w:rPr>
  </w:style>
  <w:style w:type="character" w:customStyle="1" w:styleId="WW8Num26z2">
    <w:name w:val="WW8Num26z2"/>
    <w:rsid w:val="00130156"/>
    <w:rPr>
      <w:rFonts w:ascii="Wingdings" w:hAnsi="Wingdings" w:cs="Wingdings" w:hint="default"/>
    </w:rPr>
  </w:style>
  <w:style w:type="character" w:customStyle="1" w:styleId="WW8Num26z3">
    <w:name w:val="WW8Num26z3"/>
    <w:rsid w:val="00130156"/>
    <w:rPr>
      <w:rFonts w:ascii="Symbol" w:hAnsi="Symbol" w:cs="Symbol" w:hint="default"/>
    </w:rPr>
  </w:style>
  <w:style w:type="character" w:customStyle="1" w:styleId="WW8Num27z0">
    <w:name w:val="WW8Num27z0"/>
    <w:rsid w:val="00130156"/>
    <w:rPr>
      <w:rFonts w:ascii="Symbol" w:hAnsi="Symbol" w:cs="Symbol" w:hint="default"/>
      <w:lang w:val="sr-Cyrl-RS"/>
    </w:rPr>
  </w:style>
  <w:style w:type="character" w:customStyle="1" w:styleId="WW8Num27z1">
    <w:name w:val="WW8Num27z1"/>
    <w:rsid w:val="00130156"/>
    <w:rPr>
      <w:rFonts w:ascii="Courier New" w:hAnsi="Courier New" w:cs="Courier New" w:hint="default"/>
    </w:rPr>
  </w:style>
  <w:style w:type="character" w:customStyle="1" w:styleId="WW8Num27z2">
    <w:name w:val="WW8Num27z2"/>
    <w:rsid w:val="00130156"/>
    <w:rPr>
      <w:rFonts w:ascii="Wingdings" w:hAnsi="Wingdings" w:cs="Wingdings" w:hint="default"/>
    </w:rPr>
  </w:style>
  <w:style w:type="character" w:customStyle="1" w:styleId="WW8Num28z0">
    <w:name w:val="WW8Num28z0"/>
    <w:rsid w:val="00130156"/>
    <w:rPr>
      <w:rFonts w:ascii="Symbol" w:hAnsi="Symbol" w:cs="Symbol" w:hint="default"/>
    </w:rPr>
  </w:style>
  <w:style w:type="character" w:customStyle="1" w:styleId="WW8Num28z1">
    <w:name w:val="WW8Num28z1"/>
    <w:rsid w:val="00130156"/>
    <w:rPr>
      <w:rFonts w:ascii="Courier New" w:hAnsi="Courier New" w:cs="Courier New" w:hint="default"/>
    </w:rPr>
  </w:style>
  <w:style w:type="character" w:customStyle="1" w:styleId="WW8Num28z2">
    <w:name w:val="WW8Num28z2"/>
    <w:rsid w:val="00130156"/>
    <w:rPr>
      <w:rFonts w:ascii="Wingdings" w:hAnsi="Wingdings" w:cs="Wingdings" w:hint="default"/>
    </w:rPr>
  </w:style>
  <w:style w:type="character" w:customStyle="1" w:styleId="WW8Num29z0">
    <w:name w:val="WW8Num29z0"/>
    <w:rsid w:val="00130156"/>
    <w:rPr>
      <w:rFonts w:ascii="Symbol" w:hAnsi="Symbol" w:cs="Symbol" w:hint="default"/>
    </w:rPr>
  </w:style>
  <w:style w:type="character" w:customStyle="1" w:styleId="WW8Num29z1">
    <w:name w:val="WW8Num29z1"/>
    <w:rsid w:val="00130156"/>
    <w:rPr>
      <w:rFonts w:ascii="Courier New" w:hAnsi="Courier New" w:cs="Courier New" w:hint="default"/>
    </w:rPr>
  </w:style>
  <w:style w:type="character" w:customStyle="1" w:styleId="WW8Num29z2">
    <w:name w:val="WW8Num29z2"/>
    <w:rsid w:val="00130156"/>
    <w:rPr>
      <w:rFonts w:ascii="Wingdings" w:hAnsi="Wingdings" w:cs="Wingdings" w:hint="default"/>
    </w:rPr>
  </w:style>
  <w:style w:type="character" w:customStyle="1" w:styleId="WW8Num30z0">
    <w:name w:val="WW8Num30z0"/>
    <w:rsid w:val="00130156"/>
    <w:rPr>
      <w:rFonts w:ascii="Symbol" w:hAnsi="Symbol" w:cs="Symbol" w:hint="default"/>
      <w:lang w:val="sr-Cyrl-RS"/>
    </w:rPr>
  </w:style>
  <w:style w:type="character" w:customStyle="1" w:styleId="WW8Num30z1">
    <w:name w:val="WW8Num30z1"/>
    <w:rsid w:val="00130156"/>
    <w:rPr>
      <w:rFonts w:ascii="Courier New" w:hAnsi="Courier New" w:cs="Courier New" w:hint="default"/>
    </w:rPr>
  </w:style>
  <w:style w:type="character" w:customStyle="1" w:styleId="WW8Num30z2">
    <w:name w:val="WW8Num30z2"/>
    <w:rsid w:val="00130156"/>
    <w:rPr>
      <w:rFonts w:ascii="Wingdings" w:hAnsi="Wingdings" w:cs="Wingdings" w:hint="default"/>
    </w:rPr>
  </w:style>
  <w:style w:type="character" w:customStyle="1" w:styleId="WW8Num31z0">
    <w:name w:val="WW8Num31z0"/>
    <w:rsid w:val="00130156"/>
    <w:rPr>
      <w:rFonts w:ascii="Symbol" w:hAnsi="Symbol" w:cs="Symbol" w:hint="default"/>
    </w:rPr>
  </w:style>
  <w:style w:type="character" w:customStyle="1" w:styleId="WW8Num31z1">
    <w:name w:val="WW8Num31z1"/>
    <w:rsid w:val="00130156"/>
    <w:rPr>
      <w:rFonts w:ascii="Courier New" w:hAnsi="Courier New" w:cs="Courier New" w:hint="default"/>
    </w:rPr>
  </w:style>
  <w:style w:type="character" w:customStyle="1" w:styleId="WW8Num31z2">
    <w:name w:val="WW8Num31z2"/>
    <w:rsid w:val="00130156"/>
    <w:rPr>
      <w:rFonts w:ascii="Wingdings" w:hAnsi="Wingdings" w:cs="Wingdings" w:hint="default"/>
    </w:rPr>
  </w:style>
  <w:style w:type="character" w:customStyle="1" w:styleId="WW8Num32z0">
    <w:name w:val="WW8Num32z0"/>
    <w:rsid w:val="00130156"/>
    <w:rPr>
      <w:rFonts w:ascii="Symbol" w:hAnsi="Symbol" w:cs="Symbol" w:hint="default"/>
    </w:rPr>
  </w:style>
  <w:style w:type="character" w:customStyle="1" w:styleId="WW8Num32z1">
    <w:name w:val="WW8Num32z1"/>
    <w:rsid w:val="00130156"/>
    <w:rPr>
      <w:rFonts w:ascii="Courier New" w:hAnsi="Courier New" w:cs="Courier New" w:hint="default"/>
    </w:rPr>
  </w:style>
  <w:style w:type="character" w:customStyle="1" w:styleId="WW8Num32z2">
    <w:name w:val="WW8Num32z2"/>
    <w:rsid w:val="00130156"/>
    <w:rPr>
      <w:rFonts w:ascii="Wingdings" w:hAnsi="Wingdings" w:cs="Wingdings" w:hint="default"/>
    </w:rPr>
  </w:style>
  <w:style w:type="character" w:customStyle="1" w:styleId="WW8Num33z0">
    <w:name w:val="WW8Num33z0"/>
    <w:rsid w:val="00130156"/>
  </w:style>
  <w:style w:type="character" w:customStyle="1" w:styleId="WW8Num33z1">
    <w:name w:val="WW8Num33z1"/>
    <w:rsid w:val="00130156"/>
  </w:style>
  <w:style w:type="character" w:customStyle="1" w:styleId="WW8Num33z2">
    <w:name w:val="WW8Num33z2"/>
    <w:rsid w:val="00130156"/>
  </w:style>
  <w:style w:type="character" w:customStyle="1" w:styleId="WW8Num33z3">
    <w:name w:val="WW8Num33z3"/>
    <w:rsid w:val="00130156"/>
  </w:style>
  <w:style w:type="character" w:customStyle="1" w:styleId="WW8Num33z4">
    <w:name w:val="WW8Num33z4"/>
    <w:rsid w:val="00130156"/>
  </w:style>
  <w:style w:type="character" w:customStyle="1" w:styleId="WW8Num33z5">
    <w:name w:val="WW8Num33z5"/>
    <w:rsid w:val="00130156"/>
  </w:style>
  <w:style w:type="character" w:customStyle="1" w:styleId="WW8Num33z6">
    <w:name w:val="WW8Num33z6"/>
    <w:rsid w:val="00130156"/>
  </w:style>
  <w:style w:type="character" w:customStyle="1" w:styleId="WW8Num33z7">
    <w:name w:val="WW8Num33z7"/>
    <w:rsid w:val="00130156"/>
  </w:style>
  <w:style w:type="character" w:customStyle="1" w:styleId="WW8Num33z8">
    <w:name w:val="WW8Num33z8"/>
    <w:rsid w:val="00130156"/>
  </w:style>
  <w:style w:type="character" w:customStyle="1" w:styleId="WW8Num34z0">
    <w:name w:val="WW8Num34z0"/>
    <w:rsid w:val="00130156"/>
    <w:rPr>
      <w:rFonts w:ascii="Symbol" w:hAnsi="Symbol" w:cs="Symbol" w:hint="default"/>
    </w:rPr>
  </w:style>
  <w:style w:type="character" w:customStyle="1" w:styleId="WW8Num34z1">
    <w:name w:val="WW8Num34z1"/>
    <w:rsid w:val="00130156"/>
    <w:rPr>
      <w:rFonts w:ascii="Courier New" w:hAnsi="Courier New" w:cs="Courier New" w:hint="default"/>
    </w:rPr>
  </w:style>
  <w:style w:type="character" w:customStyle="1" w:styleId="WW8Num34z2">
    <w:name w:val="WW8Num34z2"/>
    <w:rsid w:val="00130156"/>
    <w:rPr>
      <w:rFonts w:ascii="Wingdings" w:hAnsi="Wingdings" w:cs="Wingdings" w:hint="default"/>
    </w:rPr>
  </w:style>
  <w:style w:type="character" w:customStyle="1" w:styleId="WW8Num35z0">
    <w:name w:val="WW8Num35z0"/>
    <w:rsid w:val="00130156"/>
    <w:rPr>
      <w:rFonts w:ascii="Symbol" w:hAnsi="Symbol" w:cs="Symbol" w:hint="default"/>
    </w:rPr>
  </w:style>
  <w:style w:type="character" w:customStyle="1" w:styleId="WW8Num35z1">
    <w:name w:val="WW8Num35z1"/>
    <w:rsid w:val="00130156"/>
    <w:rPr>
      <w:rFonts w:ascii="Courier New" w:hAnsi="Courier New" w:cs="Courier New" w:hint="default"/>
    </w:rPr>
  </w:style>
  <w:style w:type="character" w:customStyle="1" w:styleId="WW8Num35z2">
    <w:name w:val="WW8Num35z2"/>
    <w:rsid w:val="00130156"/>
    <w:rPr>
      <w:rFonts w:ascii="Wingdings" w:hAnsi="Wingdings" w:cs="Wingdings" w:hint="default"/>
    </w:rPr>
  </w:style>
  <w:style w:type="character" w:customStyle="1" w:styleId="WW8Num36z0">
    <w:name w:val="WW8Num36z0"/>
    <w:rsid w:val="00130156"/>
    <w:rPr>
      <w:rFonts w:ascii="Symbol" w:hAnsi="Symbol" w:cs="Symbol" w:hint="default"/>
      <w:strike w:val="0"/>
      <w:dstrike w:val="0"/>
      <w:lang w:val="sr-Cyrl-RS"/>
    </w:rPr>
  </w:style>
  <w:style w:type="character" w:customStyle="1" w:styleId="WW8Num36z1">
    <w:name w:val="WW8Num36z1"/>
    <w:rsid w:val="00130156"/>
    <w:rPr>
      <w:rFonts w:ascii="Courier New" w:hAnsi="Courier New" w:cs="Courier New" w:hint="default"/>
    </w:rPr>
  </w:style>
  <w:style w:type="character" w:customStyle="1" w:styleId="WW8Num36z2">
    <w:name w:val="WW8Num36z2"/>
    <w:rsid w:val="00130156"/>
    <w:rPr>
      <w:rFonts w:ascii="Wingdings" w:hAnsi="Wingdings" w:cs="Wingdings" w:hint="default"/>
    </w:rPr>
  </w:style>
  <w:style w:type="character" w:customStyle="1" w:styleId="WW8Num36z3">
    <w:name w:val="WW8Num36z3"/>
    <w:rsid w:val="00130156"/>
    <w:rPr>
      <w:rFonts w:ascii="Symbol" w:hAnsi="Symbol" w:cs="Symbol" w:hint="default"/>
    </w:rPr>
  </w:style>
  <w:style w:type="character" w:customStyle="1" w:styleId="WW8Num37z0">
    <w:name w:val="WW8Num37z0"/>
    <w:rsid w:val="00130156"/>
    <w:rPr>
      <w:rFonts w:ascii="Arial" w:eastAsia="Times New Roman" w:hAnsi="Arial" w:cs="Arial" w:hint="default"/>
    </w:rPr>
  </w:style>
  <w:style w:type="character" w:customStyle="1" w:styleId="WW8Num37z1">
    <w:name w:val="WW8Num37z1"/>
    <w:rsid w:val="00130156"/>
    <w:rPr>
      <w:rFonts w:ascii="Courier New" w:hAnsi="Courier New" w:cs="Courier New" w:hint="default"/>
    </w:rPr>
  </w:style>
  <w:style w:type="character" w:customStyle="1" w:styleId="WW8Num37z2">
    <w:name w:val="WW8Num37z2"/>
    <w:rsid w:val="00130156"/>
    <w:rPr>
      <w:rFonts w:ascii="Wingdings" w:hAnsi="Wingdings" w:cs="Wingdings" w:hint="default"/>
    </w:rPr>
  </w:style>
  <w:style w:type="character" w:customStyle="1" w:styleId="WW8Num37z3">
    <w:name w:val="WW8Num37z3"/>
    <w:rsid w:val="00130156"/>
    <w:rPr>
      <w:rFonts w:ascii="Symbol" w:hAnsi="Symbol" w:cs="Symbol" w:hint="default"/>
    </w:rPr>
  </w:style>
  <w:style w:type="character" w:customStyle="1" w:styleId="WW8Num38z0">
    <w:name w:val="WW8Num38z0"/>
    <w:rsid w:val="00130156"/>
    <w:rPr>
      <w:rFonts w:ascii="Symbol" w:hAnsi="Symbol" w:cs="Symbol" w:hint="default"/>
    </w:rPr>
  </w:style>
  <w:style w:type="character" w:customStyle="1" w:styleId="WW8Num38z1">
    <w:name w:val="WW8Num38z1"/>
    <w:rsid w:val="00130156"/>
    <w:rPr>
      <w:rFonts w:ascii="Courier New" w:hAnsi="Courier New" w:cs="Courier New" w:hint="default"/>
    </w:rPr>
  </w:style>
  <w:style w:type="character" w:customStyle="1" w:styleId="WW8Num38z2">
    <w:name w:val="WW8Num38z2"/>
    <w:rsid w:val="00130156"/>
    <w:rPr>
      <w:rFonts w:ascii="Wingdings" w:hAnsi="Wingdings" w:cs="Wingdings" w:hint="default"/>
    </w:rPr>
  </w:style>
  <w:style w:type="character" w:customStyle="1" w:styleId="WW8Num39z0">
    <w:name w:val="WW8Num39z0"/>
    <w:rsid w:val="00130156"/>
    <w:rPr>
      <w:rFonts w:ascii="Symbol" w:hAnsi="Symbol" w:cs="Symbol" w:hint="default"/>
    </w:rPr>
  </w:style>
  <w:style w:type="character" w:customStyle="1" w:styleId="WW8Num39z1">
    <w:name w:val="WW8Num39z1"/>
    <w:rsid w:val="00130156"/>
    <w:rPr>
      <w:rFonts w:ascii="Courier New" w:hAnsi="Courier New" w:cs="Courier New" w:hint="default"/>
    </w:rPr>
  </w:style>
  <w:style w:type="character" w:customStyle="1" w:styleId="WW8Num39z2">
    <w:name w:val="WW8Num39z2"/>
    <w:rsid w:val="00130156"/>
    <w:rPr>
      <w:rFonts w:ascii="Wingdings" w:hAnsi="Wingdings" w:cs="Wingdings" w:hint="default"/>
    </w:rPr>
  </w:style>
  <w:style w:type="character" w:customStyle="1" w:styleId="WW8Num40z0">
    <w:name w:val="WW8Num40z0"/>
    <w:rsid w:val="00130156"/>
    <w:rPr>
      <w:rFonts w:ascii="Symbol" w:hAnsi="Symbol" w:cs="Symbol" w:hint="default"/>
    </w:rPr>
  </w:style>
  <w:style w:type="character" w:customStyle="1" w:styleId="WW8Num40z1">
    <w:name w:val="WW8Num40z1"/>
    <w:rsid w:val="00130156"/>
    <w:rPr>
      <w:rFonts w:ascii="Courier New" w:hAnsi="Courier New" w:cs="Courier New" w:hint="default"/>
    </w:rPr>
  </w:style>
  <w:style w:type="character" w:customStyle="1" w:styleId="WW8Num40z2">
    <w:name w:val="WW8Num40z2"/>
    <w:rsid w:val="00130156"/>
    <w:rPr>
      <w:rFonts w:ascii="Wingdings" w:hAnsi="Wingdings" w:cs="Wingdings" w:hint="default"/>
    </w:rPr>
  </w:style>
  <w:style w:type="character" w:customStyle="1" w:styleId="WW8Num41z0">
    <w:name w:val="WW8Num41z0"/>
    <w:rsid w:val="00130156"/>
    <w:rPr>
      <w:rFonts w:ascii="Symbol" w:hAnsi="Symbol" w:cs="Symbol" w:hint="default"/>
      <w:sz w:val="16"/>
    </w:rPr>
  </w:style>
  <w:style w:type="character" w:customStyle="1" w:styleId="WW8Num41z1">
    <w:name w:val="WW8Num41z1"/>
    <w:rsid w:val="00130156"/>
    <w:rPr>
      <w:rFonts w:ascii="Courier New" w:hAnsi="Courier New" w:cs="Courier New" w:hint="default"/>
    </w:rPr>
  </w:style>
  <w:style w:type="character" w:customStyle="1" w:styleId="WW8Num41z2">
    <w:name w:val="WW8Num41z2"/>
    <w:rsid w:val="00130156"/>
    <w:rPr>
      <w:rFonts w:ascii="Wingdings" w:hAnsi="Wingdings" w:cs="Wingdings" w:hint="default"/>
    </w:rPr>
  </w:style>
  <w:style w:type="character" w:customStyle="1" w:styleId="WW8Num41z3">
    <w:name w:val="WW8Num41z3"/>
    <w:rsid w:val="00130156"/>
    <w:rPr>
      <w:rFonts w:ascii="Symbol" w:hAnsi="Symbol" w:cs="Symbol" w:hint="default"/>
    </w:rPr>
  </w:style>
  <w:style w:type="character" w:customStyle="1" w:styleId="WW8Num42z0">
    <w:name w:val="WW8Num42z0"/>
    <w:rsid w:val="00130156"/>
    <w:rPr>
      <w:rFonts w:ascii="Symbol" w:hAnsi="Symbol" w:cs="Symbol" w:hint="default"/>
      <w:lang w:val="sr-Cyrl-RS"/>
    </w:rPr>
  </w:style>
  <w:style w:type="character" w:customStyle="1" w:styleId="WW8Num42z1">
    <w:name w:val="WW8Num42z1"/>
    <w:rsid w:val="00130156"/>
    <w:rPr>
      <w:rFonts w:ascii="Courier New" w:hAnsi="Courier New" w:cs="Courier New" w:hint="default"/>
    </w:rPr>
  </w:style>
  <w:style w:type="character" w:customStyle="1" w:styleId="WW8Num42z2">
    <w:name w:val="WW8Num42z2"/>
    <w:rsid w:val="00130156"/>
    <w:rPr>
      <w:rFonts w:ascii="Wingdings" w:hAnsi="Wingdings" w:cs="Wingdings" w:hint="default"/>
    </w:rPr>
  </w:style>
  <w:style w:type="character" w:customStyle="1" w:styleId="WW8Num43z0">
    <w:name w:val="WW8Num43z0"/>
    <w:rsid w:val="00130156"/>
    <w:rPr>
      <w:rFonts w:ascii="Symbol" w:hAnsi="Symbol" w:cs="Symbol" w:hint="default"/>
    </w:rPr>
  </w:style>
  <w:style w:type="character" w:customStyle="1" w:styleId="WW8Num43z1">
    <w:name w:val="WW8Num43z1"/>
    <w:rsid w:val="00130156"/>
    <w:rPr>
      <w:rFonts w:ascii="Courier New" w:hAnsi="Courier New" w:cs="Courier New" w:hint="default"/>
    </w:rPr>
  </w:style>
  <w:style w:type="character" w:customStyle="1" w:styleId="WW8Num43z2">
    <w:name w:val="WW8Num43z2"/>
    <w:rsid w:val="00130156"/>
    <w:rPr>
      <w:rFonts w:ascii="Wingdings" w:hAnsi="Wingdings" w:cs="Wingdings" w:hint="default"/>
    </w:rPr>
  </w:style>
  <w:style w:type="character" w:customStyle="1" w:styleId="WW8Num44z0">
    <w:name w:val="WW8Num44z0"/>
    <w:rsid w:val="00130156"/>
    <w:rPr>
      <w:rFonts w:ascii="Symbol" w:hAnsi="Symbol" w:cs="Symbol" w:hint="default"/>
    </w:rPr>
  </w:style>
  <w:style w:type="character" w:customStyle="1" w:styleId="WW8Num44z1">
    <w:name w:val="WW8Num44z1"/>
    <w:rsid w:val="00130156"/>
    <w:rPr>
      <w:rFonts w:ascii="Courier New" w:hAnsi="Courier New" w:cs="Courier New" w:hint="default"/>
    </w:rPr>
  </w:style>
  <w:style w:type="character" w:customStyle="1" w:styleId="WW8Num44z2">
    <w:name w:val="WW8Num44z2"/>
    <w:rsid w:val="00130156"/>
    <w:rPr>
      <w:rFonts w:ascii="Wingdings" w:hAnsi="Wingdings" w:cs="Wingdings" w:hint="default"/>
    </w:rPr>
  </w:style>
  <w:style w:type="character" w:customStyle="1" w:styleId="WW8Num45z0">
    <w:name w:val="WW8Num45z0"/>
    <w:rsid w:val="00130156"/>
    <w:rPr>
      <w:rFonts w:ascii="Arial" w:hAnsi="Arial" w:cs="Arial" w:hint="default"/>
      <w:b/>
      <w:lang w:val="sr-Cyrl-RS"/>
    </w:rPr>
  </w:style>
  <w:style w:type="character" w:customStyle="1" w:styleId="WW8Num45z1">
    <w:name w:val="WW8Num45z1"/>
    <w:rsid w:val="00130156"/>
  </w:style>
  <w:style w:type="character" w:customStyle="1" w:styleId="WW8Num45z2">
    <w:name w:val="WW8Num45z2"/>
    <w:rsid w:val="00130156"/>
  </w:style>
  <w:style w:type="character" w:customStyle="1" w:styleId="WW8Num45z3">
    <w:name w:val="WW8Num45z3"/>
    <w:rsid w:val="00130156"/>
  </w:style>
  <w:style w:type="character" w:customStyle="1" w:styleId="WW8Num45z4">
    <w:name w:val="WW8Num45z4"/>
    <w:rsid w:val="00130156"/>
  </w:style>
  <w:style w:type="character" w:customStyle="1" w:styleId="WW8Num45z5">
    <w:name w:val="WW8Num45z5"/>
    <w:rsid w:val="00130156"/>
  </w:style>
  <w:style w:type="character" w:customStyle="1" w:styleId="WW8Num45z6">
    <w:name w:val="WW8Num45z6"/>
    <w:rsid w:val="00130156"/>
  </w:style>
  <w:style w:type="character" w:customStyle="1" w:styleId="WW8Num45z7">
    <w:name w:val="WW8Num45z7"/>
    <w:rsid w:val="00130156"/>
  </w:style>
  <w:style w:type="character" w:customStyle="1" w:styleId="WW8Num45z8">
    <w:name w:val="WW8Num45z8"/>
    <w:rsid w:val="00130156"/>
  </w:style>
  <w:style w:type="character" w:customStyle="1" w:styleId="WW8Num46z0">
    <w:name w:val="WW8Num46z0"/>
    <w:rsid w:val="00130156"/>
    <w:rPr>
      <w:rFonts w:ascii="Symbol" w:hAnsi="Symbol" w:cs="Symbol" w:hint="default"/>
    </w:rPr>
  </w:style>
  <w:style w:type="character" w:customStyle="1" w:styleId="WW8Num46z1">
    <w:name w:val="WW8Num46z1"/>
    <w:rsid w:val="00130156"/>
    <w:rPr>
      <w:rFonts w:ascii="Courier New" w:hAnsi="Courier New" w:cs="Courier New" w:hint="default"/>
    </w:rPr>
  </w:style>
  <w:style w:type="character" w:customStyle="1" w:styleId="WW8Num46z2">
    <w:name w:val="WW8Num46z2"/>
    <w:rsid w:val="00130156"/>
    <w:rPr>
      <w:rFonts w:ascii="Wingdings" w:hAnsi="Wingdings" w:cs="Wingdings" w:hint="default"/>
    </w:rPr>
  </w:style>
  <w:style w:type="character" w:customStyle="1" w:styleId="WW8Num47z0">
    <w:name w:val="WW8Num47z0"/>
    <w:rsid w:val="00130156"/>
    <w:rPr>
      <w:rFonts w:ascii="Symbol" w:eastAsia="Symbol" w:hAnsi="Symbol" w:cs="Symbol" w:hint="default"/>
      <w:lang w:val="sr-Cyrl-RS"/>
    </w:rPr>
  </w:style>
  <w:style w:type="character" w:customStyle="1" w:styleId="WW8Num47z1">
    <w:name w:val="WW8Num47z1"/>
    <w:rsid w:val="00130156"/>
    <w:rPr>
      <w:rFonts w:ascii="Courier New" w:hAnsi="Courier New" w:cs="Courier New" w:hint="default"/>
    </w:rPr>
  </w:style>
  <w:style w:type="character" w:customStyle="1" w:styleId="WW8Num47z2">
    <w:name w:val="WW8Num47z2"/>
    <w:rsid w:val="00130156"/>
    <w:rPr>
      <w:rFonts w:ascii="Wingdings" w:hAnsi="Wingdings" w:cs="Wingdings" w:hint="default"/>
    </w:rPr>
  </w:style>
  <w:style w:type="character" w:customStyle="1" w:styleId="WW8Num48z0">
    <w:name w:val="WW8Num48z0"/>
    <w:rsid w:val="00130156"/>
    <w:rPr>
      <w:rFonts w:ascii="Symbol" w:hAnsi="Symbol" w:cs="Symbol" w:hint="default"/>
    </w:rPr>
  </w:style>
  <w:style w:type="character" w:customStyle="1" w:styleId="WW8Num48z1">
    <w:name w:val="WW8Num48z1"/>
    <w:rsid w:val="00130156"/>
    <w:rPr>
      <w:rFonts w:ascii="Courier New" w:hAnsi="Courier New" w:cs="Courier New" w:hint="default"/>
    </w:rPr>
  </w:style>
  <w:style w:type="character" w:customStyle="1" w:styleId="WW8Num48z2">
    <w:name w:val="WW8Num48z2"/>
    <w:rsid w:val="00130156"/>
    <w:rPr>
      <w:rFonts w:ascii="Wingdings" w:hAnsi="Wingdings" w:cs="Wingdings" w:hint="default"/>
    </w:rPr>
  </w:style>
  <w:style w:type="character" w:customStyle="1" w:styleId="WW8Num49z0">
    <w:name w:val="WW8Num49z0"/>
    <w:rsid w:val="00130156"/>
    <w:rPr>
      <w:rFonts w:ascii="Symbol" w:hAnsi="Symbol" w:cs="Symbol" w:hint="default"/>
      <w:lang w:val="sr-Cyrl-RS"/>
    </w:rPr>
  </w:style>
  <w:style w:type="character" w:customStyle="1" w:styleId="WW8Num49z2">
    <w:name w:val="WW8Num49z2"/>
    <w:rsid w:val="00130156"/>
    <w:rPr>
      <w:rFonts w:ascii="Wingdings" w:hAnsi="Wingdings" w:cs="Wingdings" w:hint="default"/>
    </w:rPr>
  </w:style>
  <w:style w:type="character" w:customStyle="1" w:styleId="WW8Num49z4">
    <w:name w:val="WW8Num49z4"/>
    <w:rsid w:val="00130156"/>
    <w:rPr>
      <w:rFonts w:ascii="Courier New" w:hAnsi="Courier New" w:cs="Courier New" w:hint="default"/>
    </w:rPr>
  </w:style>
  <w:style w:type="character" w:customStyle="1" w:styleId="WW8Num50z0">
    <w:name w:val="WW8Num50z0"/>
    <w:rsid w:val="00130156"/>
    <w:rPr>
      <w:rFonts w:cs="Times New Roman" w:hint="default"/>
    </w:rPr>
  </w:style>
  <w:style w:type="character" w:customStyle="1" w:styleId="WW8Num50z1">
    <w:name w:val="WW8Num50z1"/>
    <w:rsid w:val="00130156"/>
    <w:rPr>
      <w:rFonts w:cs="Times New Roman"/>
    </w:rPr>
  </w:style>
  <w:style w:type="character" w:customStyle="1" w:styleId="WW8Num51z0">
    <w:name w:val="WW8Num51z0"/>
    <w:rsid w:val="00130156"/>
    <w:rPr>
      <w:rFonts w:ascii="Symbol" w:hAnsi="Symbol" w:cs="Symbol" w:hint="default"/>
    </w:rPr>
  </w:style>
  <w:style w:type="character" w:customStyle="1" w:styleId="WW8Num51z1">
    <w:name w:val="WW8Num51z1"/>
    <w:rsid w:val="00130156"/>
    <w:rPr>
      <w:rFonts w:ascii="Courier New" w:hAnsi="Courier New" w:cs="Courier New" w:hint="default"/>
    </w:rPr>
  </w:style>
  <w:style w:type="character" w:customStyle="1" w:styleId="WW8Num51z2">
    <w:name w:val="WW8Num51z2"/>
    <w:rsid w:val="00130156"/>
    <w:rPr>
      <w:rFonts w:ascii="Wingdings" w:hAnsi="Wingdings" w:cs="Wingdings" w:hint="default"/>
    </w:rPr>
  </w:style>
  <w:style w:type="character" w:customStyle="1" w:styleId="WW8Num52z0">
    <w:name w:val="WW8Num52z0"/>
    <w:rsid w:val="00130156"/>
    <w:rPr>
      <w:rFonts w:ascii="Times New Roman" w:hAnsi="Times New Roman" w:cs="Times New Roman" w:hint="default"/>
      <w:spacing w:val="-3"/>
      <w:lang w:val="sr-Cyrl-RS"/>
    </w:rPr>
  </w:style>
  <w:style w:type="character" w:customStyle="1" w:styleId="WW8Num52z1">
    <w:name w:val="WW8Num52z1"/>
    <w:rsid w:val="00130156"/>
    <w:rPr>
      <w:rFonts w:ascii="Symbol" w:hAnsi="Symbol" w:cs="Symbol" w:hint="default"/>
    </w:rPr>
  </w:style>
  <w:style w:type="character" w:customStyle="1" w:styleId="WW8Num52z2">
    <w:name w:val="WW8Num52z2"/>
    <w:rsid w:val="00130156"/>
    <w:rPr>
      <w:rFonts w:ascii="Wingdings" w:hAnsi="Wingdings" w:cs="Wingdings" w:hint="default"/>
    </w:rPr>
  </w:style>
  <w:style w:type="character" w:customStyle="1" w:styleId="WW8Num52z4">
    <w:name w:val="WW8Num52z4"/>
    <w:rsid w:val="00130156"/>
    <w:rPr>
      <w:rFonts w:ascii="Courier New" w:hAnsi="Courier New" w:cs="Courier New" w:hint="default"/>
    </w:rPr>
  </w:style>
  <w:style w:type="character" w:customStyle="1" w:styleId="BodyTextChar">
    <w:name w:val="Body Text Char"/>
    <w:rsid w:val="00130156"/>
    <w:rPr>
      <w:rFonts w:ascii="CHelvPlain" w:hAnsi="CHelvPlain" w:cs="Times New Roman"/>
      <w:sz w:val="20"/>
      <w:szCs w:val="20"/>
      <w:lang w:val="sr-Latn-CS"/>
    </w:rPr>
  </w:style>
  <w:style w:type="character" w:customStyle="1" w:styleId="BodyText2Char">
    <w:name w:val="Body Text 2 Char"/>
    <w:rsid w:val="00130156"/>
    <w:rPr>
      <w:rFonts w:cs="Times New Roman"/>
    </w:rPr>
  </w:style>
  <w:style w:type="character" w:styleId="PageNumber">
    <w:name w:val="page number"/>
    <w:rsid w:val="00130156"/>
    <w:rPr>
      <w:rFonts w:cs="Times New Roman"/>
    </w:rPr>
  </w:style>
  <w:style w:type="character" w:customStyle="1" w:styleId="BodyText3Char">
    <w:name w:val="Body Text 3 Char"/>
    <w:rsid w:val="00130156"/>
    <w:rPr>
      <w:rFonts w:ascii="CHelvPlain" w:hAnsi="CHelvPlain" w:cs="Times New Roman"/>
      <w:spacing w:val="-3"/>
      <w:sz w:val="20"/>
      <w:szCs w:val="20"/>
      <w:lang w:val="sr-Latn-CS"/>
    </w:rPr>
  </w:style>
  <w:style w:type="character" w:customStyle="1" w:styleId="BodyTextIndentChar">
    <w:name w:val="Body Text Indent Char"/>
    <w:rsid w:val="00130156"/>
    <w:rPr>
      <w:rFonts w:ascii="YU Times New Roman" w:hAnsi="YU Times New Roman" w:cs="Times New Roman"/>
      <w:sz w:val="24"/>
      <w:szCs w:val="24"/>
      <w:lang w:val="sr-Latn-CS"/>
    </w:rPr>
  </w:style>
  <w:style w:type="character" w:customStyle="1" w:styleId="BodyTextIndent2Char">
    <w:name w:val="Body Text Indent 2 Char"/>
    <w:rsid w:val="00130156"/>
    <w:rPr>
      <w:rFonts w:ascii="YU Times New Roman" w:hAnsi="YU Times New Roman" w:cs="Times New Roman"/>
      <w:sz w:val="24"/>
      <w:szCs w:val="24"/>
      <w:lang w:val="sr-Latn-CS"/>
    </w:rPr>
  </w:style>
  <w:style w:type="character" w:customStyle="1" w:styleId="TitleChar">
    <w:name w:val="Title Char"/>
    <w:rsid w:val="00130156"/>
    <w:rPr>
      <w:rFonts w:ascii="CTimesRoman" w:hAnsi="CTimesRoman" w:cs="Courier New"/>
      <w:b/>
      <w:bCs/>
      <w:i/>
      <w:iCs/>
      <w:sz w:val="20"/>
      <w:szCs w:val="20"/>
      <w:lang w:val="sr-Latn-CS"/>
    </w:rPr>
  </w:style>
  <w:style w:type="character" w:customStyle="1" w:styleId="BodyTextIndent3Char">
    <w:name w:val="Body Text Indent 3 Char"/>
    <w:rsid w:val="00130156"/>
    <w:rPr>
      <w:rFonts w:ascii="CHelvPlain" w:hAnsi="CHelvPlain" w:cs="Times New Roman"/>
      <w:sz w:val="16"/>
      <w:szCs w:val="16"/>
      <w:lang w:val="sr-Latn-CS"/>
    </w:rPr>
  </w:style>
  <w:style w:type="character" w:customStyle="1" w:styleId="FootnoteTextChar">
    <w:name w:val="Footnote Text Char"/>
    <w:rsid w:val="00130156"/>
    <w:rPr>
      <w:rFonts w:ascii="A Cirilica Helvetica" w:hAnsi="A Cirilica Helvetica" w:cs="Times New Roman"/>
      <w:sz w:val="20"/>
      <w:szCs w:val="20"/>
    </w:rPr>
  </w:style>
  <w:style w:type="character" w:customStyle="1" w:styleId="ColorfulList-Accent1Char">
    <w:name w:val="Colorful List - Accent 1 Char"/>
    <w:rsid w:val="00130156"/>
    <w:rPr>
      <w:rFonts w:cs="Times New Roman"/>
      <w:sz w:val="22"/>
      <w:szCs w:val="22"/>
    </w:rPr>
  </w:style>
  <w:style w:type="character" w:customStyle="1" w:styleId="NormalItalicChar">
    <w:name w:val="Normal Italic Char"/>
    <w:rsid w:val="00130156"/>
    <w:rPr>
      <w:rFonts w:ascii="Tahoma" w:hAnsi="Tahoma" w:cs="Times New Roman"/>
      <w:i/>
      <w:sz w:val="22"/>
      <w:szCs w:val="22"/>
      <w:lang w:val="sr-Cyrl-CS"/>
    </w:rPr>
  </w:style>
  <w:style w:type="character" w:customStyle="1" w:styleId="NormalUpit">
    <w:name w:val="Normal Upit"/>
    <w:qFormat/>
    <w:rsid w:val="00130156"/>
    <w:rPr>
      <w:rFonts w:ascii="Tahoma" w:hAnsi="Tahoma" w:cs="Tahoma"/>
      <w:i/>
      <w:caps w:val="0"/>
      <w:smallCaps w:val="0"/>
      <w:strike w:val="0"/>
      <w:dstrike w:val="0"/>
      <w:vanish w:val="0"/>
      <w:color w:val="000000"/>
      <w:position w:val="0"/>
      <w:sz w:val="22"/>
      <w:szCs w:val="22"/>
      <w:shd w:val="clear" w:color="auto" w:fill="E6E6E6"/>
      <w:vertAlign w:val="baseline"/>
      <w:lang w:val="sr-Cyrl-CS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ListParagraphChar">
    <w:name w:val="List Paragraph Char"/>
    <w:rsid w:val="00130156"/>
    <w:rPr>
      <w:rFonts w:ascii="Tahoma" w:eastAsia="Times New Roman" w:hAnsi="Tahoma" w:cs="Times New Roman"/>
      <w:sz w:val="22"/>
      <w:szCs w:val="22"/>
      <w:lang w:val="sr-Cyrl-CS"/>
    </w:rPr>
  </w:style>
  <w:style w:type="paragraph" w:customStyle="1" w:styleId="Heading">
    <w:name w:val="Heading"/>
    <w:basedOn w:val="Normal"/>
    <w:next w:val="BodyText"/>
    <w:rsid w:val="00130156"/>
    <w:pPr>
      <w:jc w:val="center"/>
    </w:pPr>
    <w:rPr>
      <w:rFonts w:ascii="CTimesRoman" w:hAnsi="CTimesRoman" w:cs="CTimesRoman"/>
      <w:b/>
      <w:bCs/>
      <w:i/>
      <w:iCs/>
      <w:lang w:val="sr-Latn-CS" w:eastAsia="zh-CN"/>
    </w:rPr>
  </w:style>
  <w:style w:type="paragraph" w:styleId="BodyText">
    <w:name w:val="Body Text"/>
    <w:basedOn w:val="Normal"/>
    <w:link w:val="BodyTextChar1"/>
    <w:rsid w:val="00130156"/>
    <w:rPr>
      <w:rFonts w:ascii="CHelvPlain" w:hAnsi="CHelvPlain" w:cs="CHelvPlain"/>
      <w:lang w:val="sr-Latn-CS" w:eastAsia="zh-CN"/>
    </w:rPr>
  </w:style>
  <w:style w:type="character" w:customStyle="1" w:styleId="BodyTextChar1">
    <w:name w:val="Body Text Char1"/>
    <w:basedOn w:val="DefaultParagraphFont"/>
    <w:link w:val="BodyText"/>
    <w:rsid w:val="00130156"/>
    <w:rPr>
      <w:rFonts w:ascii="CHelvPlain" w:eastAsia="Times New Roman" w:hAnsi="CHelvPlain" w:cs="CHelvPlain"/>
      <w:sz w:val="20"/>
      <w:szCs w:val="20"/>
      <w:lang w:val="sr-Latn-CS" w:eastAsia="zh-CN"/>
    </w:rPr>
  </w:style>
  <w:style w:type="paragraph" w:styleId="List">
    <w:name w:val="List"/>
    <w:basedOn w:val="BodyText"/>
    <w:rsid w:val="00130156"/>
    <w:rPr>
      <w:rFonts w:cs="Mangal"/>
    </w:rPr>
  </w:style>
  <w:style w:type="paragraph" w:styleId="Caption">
    <w:name w:val="caption"/>
    <w:basedOn w:val="Normal"/>
    <w:next w:val="Normal"/>
    <w:qFormat/>
    <w:rsid w:val="00130156"/>
    <w:pPr>
      <w:jc w:val="both"/>
    </w:pPr>
    <w:rPr>
      <w:rFonts w:ascii="CHelvPlain" w:hAnsi="CHelvPlain" w:cs="CHelvPlain"/>
      <w:i/>
      <w:sz w:val="24"/>
      <w:lang w:val="en-GB" w:eastAsia="zh-CN"/>
    </w:rPr>
  </w:style>
  <w:style w:type="paragraph" w:customStyle="1" w:styleId="Index">
    <w:name w:val="Index"/>
    <w:basedOn w:val="Normal"/>
    <w:rsid w:val="00130156"/>
    <w:pPr>
      <w:suppressLineNumber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styleId="BodyText2">
    <w:name w:val="Body Text 2"/>
    <w:basedOn w:val="Normal"/>
    <w:link w:val="BodyText2Char1"/>
    <w:rsid w:val="00130156"/>
    <w:pPr>
      <w:spacing w:after="120" w:line="480" w:lineRule="auto"/>
    </w:pPr>
    <w:rPr>
      <w:rFonts w:ascii="Calibri" w:hAnsi="Calibri"/>
      <w:lang w:val="x-none" w:eastAsia="zh-CN"/>
    </w:rPr>
  </w:style>
  <w:style w:type="character" w:customStyle="1" w:styleId="BodyText2Char1">
    <w:name w:val="Body Text 2 Char1"/>
    <w:basedOn w:val="DefaultParagraphFont"/>
    <w:link w:val="BodyText2"/>
    <w:rsid w:val="00130156"/>
    <w:rPr>
      <w:rFonts w:ascii="Calibri" w:eastAsia="Times New Roman" w:hAnsi="Calibri" w:cs="Times New Roman"/>
      <w:sz w:val="20"/>
      <w:szCs w:val="20"/>
      <w:lang w:val="x-none" w:eastAsia="zh-CN"/>
    </w:rPr>
  </w:style>
  <w:style w:type="character" w:customStyle="1" w:styleId="HeaderChar1">
    <w:name w:val="Header Char1"/>
    <w:basedOn w:val="DefaultParagraphFont"/>
    <w:rsid w:val="00130156"/>
    <w:rPr>
      <w:rFonts w:ascii="CHelvPlain" w:hAnsi="CHelvPlain" w:cs="CHelvPlain"/>
      <w:lang w:val="sr-Latn-CS" w:eastAsia="zh-CN"/>
    </w:rPr>
  </w:style>
  <w:style w:type="paragraph" w:customStyle="1" w:styleId="N2">
    <w:name w:val="N2"/>
    <w:basedOn w:val="Normal"/>
    <w:rsid w:val="00130156"/>
    <w:pPr>
      <w:jc w:val="both"/>
    </w:pPr>
    <w:rPr>
      <w:rFonts w:ascii="CHelvBoldItalic" w:hAnsi="CHelvBoldItalic" w:cs="CHelvBoldItalic"/>
      <w:sz w:val="22"/>
      <w:lang w:val="en-GB" w:eastAsia="zh-CN"/>
    </w:rPr>
  </w:style>
  <w:style w:type="paragraph" w:styleId="BodyText3">
    <w:name w:val="Body Text 3"/>
    <w:basedOn w:val="Normal"/>
    <w:link w:val="BodyText3Char1"/>
    <w:rsid w:val="00130156"/>
    <w:pPr>
      <w:spacing w:before="120" w:line="220" w:lineRule="exact"/>
      <w:jc w:val="both"/>
    </w:pPr>
    <w:rPr>
      <w:rFonts w:ascii="CHelvPlain" w:hAnsi="CHelvPlain" w:cs="CHelvPlain"/>
      <w:spacing w:val="-3"/>
      <w:lang w:val="sr-Latn-CS" w:eastAsia="zh-CN"/>
    </w:rPr>
  </w:style>
  <w:style w:type="character" w:customStyle="1" w:styleId="BodyText3Char1">
    <w:name w:val="Body Text 3 Char1"/>
    <w:basedOn w:val="DefaultParagraphFont"/>
    <w:link w:val="BodyText3"/>
    <w:rsid w:val="00130156"/>
    <w:rPr>
      <w:rFonts w:ascii="CHelvPlain" w:eastAsia="Times New Roman" w:hAnsi="CHelvPlain" w:cs="CHelvPlain"/>
      <w:spacing w:val="-3"/>
      <w:sz w:val="20"/>
      <w:szCs w:val="20"/>
      <w:lang w:val="sr-Latn-CS" w:eastAsia="zh-CN"/>
    </w:rPr>
  </w:style>
  <w:style w:type="paragraph" w:styleId="BodyTextIndent">
    <w:name w:val="Body Text Indent"/>
    <w:basedOn w:val="Normal"/>
    <w:link w:val="BodyTextIndentChar1"/>
    <w:rsid w:val="00130156"/>
    <w:pPr>
      <w:ind w:left="1080"/>
    </w:pPr>
    <w:rPr>
      <w:rFonts w:ascii="YU Times New Roman" w:hAnsi="YU Times New Roman" w:cs="YU Times New Roman"/>
      <w:sz w:val="24"/>
      <w:szCs w:val="24"/>
      <w:lang w:val="sr-Latn-CS" w:eastAsia="zh-CN"/>
    </w:rPr>
  </w:style>
  <w:style w:type="character" w:customStyle="1" w:styleId="BodyTextIndentChar1">
    <w:name w:val="Body Text Indent Char1"/>
    <w:basedOn w:val="DefaultParagraphFont"/>
    <w:link w:val="BodyTextIndent"/>
    <w:rsid w:val="00130156"/>
    <w:rPr>
      <w:rFonts w:ascii="YU Times New Roman" w:eastAsia="Times New Roman" w:hAnsi="YU Times New Roman" w:cs="YU Times New Roman"/>
      <w:sz w:val="24"/>
      <w:szCs w:val="24"/>
      <w:lang w:val="sr-Latn-CS" w:eastAsia="zh-CN"/>
    </w:rPr>
  </w:style>
  <w:style w:type="paragraph" w:styleId="BodyTextIndent2">
    <w:name w:val="Body Text Indent 2"/>
    <w:basedOn w:val="Normal"/>
    <w:link w:val="BodyTextIndent2Char1"/>
    <w:rsid w:val="00130156"/>
    <w:pPr>
      <w:ind w:left="1080"/>
    </w:pPr>
    <w:rPr>
      <w:rFonts w:ascii="YU Times New Roman" w:hAnsi="YU Times New Roman" w:cs="YU Times New Roman"/>
      <w:sz w:val="24"/>
      <w:szCs w:val="24"/>
      <w:lang w:val="sr-Latn-CS" w:eastAsia="zh-CN"/>
    </w:rPr>
  </w:style>
  <w:style w:type="character" w:customStyle="1" w:styleId="BodyTextIndent2Char1">
    <w:name w:val="Body Text Indent 2 Char1"/>
    <w:basedOn w:val="DefaultParagraphFont"/>
    <w:link w:val="BodyTextIndent2"/>
    <w:rsid w:val="00130156"/>
    <w:rPr>
      <w:rFonts w:ascii="YU Times New Roman" w:eastAsia="Times New Roman" w:hAnsi="YU Times New Roman" w:cs="YU Times New Roman"/>
      <w:sz w:val="24"/>
      <w:szCs w:val="24"/>
      <w:lang w:val="sr-Latn-CS" w:eastAsia="zh-CN"/>
    </w:rPr>
  </w:style>
  <w:style w:type="paragraph" w:styleId="BodyTextIndent3">
    <w:name w:val="Body Text Indent 3"/>
    <w:basedOn w:val="Normal"/>
    <w:link w:val="BodyTextIndent3Char1"/>
    <w:rsid w:val="00130156"/>
    <w:pPr>
      <w:spacing w:after="120"/>
      <w:ind w:left="360"/>
    </w:pPr>
    <w:rPr>
      <w:rFonts w:ascii="CHelvPlain" w:hAnsi="CHelvPlain" w:cs="CHelvPlain"/>
      <w:sz w:val="16"/>
      <w:szCs w:val="16"/>
      <w:lang w:val="sr-Latn-CS" w:eastAsia="zh-CN"/>
    </w:rPr>
  </w:style>
  <w:style w:type="character" w:customStyle="1" w:styleId="BodyTextIndent3Char1">
    <w:name w:val="Body Text Indent 3 Char1"/>
    <w:basedOn w:val="DefaultParagraphFont"/>
    <w:link w:val="BodyTextIndent3"/>
    <w:rsid w:val="00130156"/>
    <w:rPr>
      <w:rFonts w:ascii="CHelvPlain" w:eastAsia="Times New Roman" w:hAnsi="CHelvPlain" w:cs="CHelvPlain"/>
      <w:sz w:val="16"/>
      <w:szCs w:val="16"/>
      <w:lang w:val="sr-Latn-CS" w:eastAsia="zh-CN"/>
    </w:rPr>
  </w:style>
  <w:style w:type="paragraph" w:customStyle="1" w:styleId="ColorfulList-Accent11">
    <w:name w:val="Colorful List - Accent 11"/>
    <w:basedOn w:val="Normal"/>
    <w:rsid w:val="001301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zh-CN"/>
    </w:rPr>
  </w:style>
  <w:style w:type="paragraph" w:styleId="FootnoteText">
    <w:name w:val="footnote text"/>
    <w:basedOn w:val="Normal"/>
    <w:link w:val="FootnoteTextChar1"/>
    <w:rsid w:val="00130156"/>
    <w:rPr>
      <w:rFonts w:ascii="A Cirilica Helvetica" w:hAnsi="A Cirilica Helvetica" w:cs="A Cirilica Helvetica"/>
      <w:lang w:val="x-none" w:eastAsia="zh-CN"/>
    </w:rPr>
  </w:style>
  <w:style w:type="character" w:customStyle="1" w:styleId="FootnoteTextChar1">
    <w:name w:val="Footnote Text Char1"/>
    <w:basedOn w:val="DefaultParagraphFont"/>
    <w:link w:val="FootnoteText"/>
    <w:rsid w:val="00130156"/>
    <w:rPr>
      <w:rFonts w:ascii="A Cirilica Helvetica" w:eastAsia="Times New Roman" w:hAnsi="A Cirilica Helvetica" w:cs="A Cirilica Helvetica"/>
      <w:sz w:val="20"/>
      <w:szCs w:val="20"/>
      <w:lang w:val="x-none" w:eastAsia="zh-CN"/>
    </w:rPr>
  </w:style>
  <w:style w:type="paragraph" w:customStyle="1" w:styleId="NormalItalic">
    <w:name w:val="Normal Italic"/>
    <w:basedOn w:val="Normal"/>
    <w:qFormat/>
    <w:rsid w:val="00130156"/>
    <w:pPr>
      <w:tabs>
        <w:tab w:val="left" w:pos="567"/>
        <w:tab w:val="left" w:pos="680"/>
        <w:tab w:val="left" w:pos="5580"/>
      </w:tabs>
      <w:jc w:val="both"/>
    </w:pPr>
    <w:rPr>
      <w:rFonts w:ascii="Tahoma" w:hAnsi="Tahoma" w:cs="Tahoma"/>
      <w:i/>
      <w:sz w:val="22"/>
      <w:szCs w:val="22"/>
      <w:lang w:val="sr-Cyrl-CS" w:eastAsia="zh-CN"/>
    </w:rPr>
  </w:style>
  <w:style w:type="character" w:customStyle="1" w:styleId="BalloonTextChar1">
    <w:name w:val="Balloon Text Char1"/>
    <w:basedOn w:val="DefaultParagraphFont"/>
    <w:rsid w:val="00130156"/>
    <w:rPr>
      <w:rFonts w:ascii="Tahoma" w:hAnsi="Tahoma" w:cs="Tahoma"/>
      <w:sz w:val="16"/>
      <w:szCs w:val="16"/>
      <w:lang w:eastAsia="zh-CN"/>
    </w:rPr>
  </w:style>
  <w:style w:type="numbering" w:customStyle="1" w:styleId="WW8Num26">
    <w:name w:val="WW8Num26"/>
    <w:basedOn w:val="NoList"/>
    <w:rsid w:val="00130156"/>
    <w:pPr>
      <w:numPr>
        <w:numId w:val="10"/>
      </w:numPr>
    </w:pPr>
  </w:style>
  <w:style w:type="paragraph" w:customStyle="1" w:styleId="TableParagraph">
    <w:name w:val="Table Paragraph"/>
    <w:basedOn w:val="Normal"/>
    <w:qFormat/>
    <w:rsid w:val="009A2492"/>
    <w:pPr>
      <w:overflowPunct w:val="0"/>
      <w:ind w:left="16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fontstyle01">
    <w:name w:val="fontstyle01"/>
    <w:basedOn w:val="DefaultParagraphFont"/>
    <w:rsid w:val="00782B2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7360C-2750-43C6-A446-20B607AF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RePack by Diakov</cp:lastModifiedBy>
  <cp:revision>6</cp:revision>
  <cp:lastPrinted>2024-11-19T19:55:00Z</cp:lastPrinted>
  <dcterms:created xsi:type="dcterms:W3CDTF">2024-06-03T16:54:00Z</dcterms:created>
  <dcterms:modified xsi:type="dcterms:W3CDTF">2024-11-19T19:55:00Z</dcterms:modified>
</cp:coreProperties>
</file>